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B290E7" w14:textId="0E1BE428" w:rsidR="004C1DA9" w:rsidRDefault="004F387D" w:rsidP="00066D6A">
      <w:pPr>
        <w:pStyle w:val="Title"/>
      </w:pPr>
      <w:bookmarkStart w:id="0" w:name="_Hlk131061553"/>
      <w:r>
        <w:t>Ritik</w:t>
      </w:r>
      <w:r w:rsidR="00CF3737">
        <w:t xml:space="preserve"> Sharma</w:t>
      </w:r>
    </w:p>
    <w:p w14:paraId="5DDF1DFA" w14:textId="77777777" w:rsidR="00031E11" w:rsidRDefault="00031E11"/>
    <w:p w14:paraId="522A1E44" w14:textId="77777777" w:rsidR="00031E11" w:rsidRPr="00031E11" w:rsidRDefault="00031E11" w:rsidP="00031E11">
      <w:pPr>
        <w:spacing w:after="120"/>
        <w:ind w:left="-720"/>
        <w:rPr>
          <w:sz w:val="16"/>
          <w:szCs w:val="12"/>
        </w:rPr>
      </w:pPr>
      <w:r w:rsidRPr="00031E11">
        <w:rPr>
          <w:noProof/>
          <w:sz w:val="16"/>
          <w:szCs w:val="12"/>
        </w:rPr>
        <mc:AlternateContent>
          <mc:Choice Requires="wps">
            <w:drawing>
              <wp:inline distT="0" distB="0" distL="0" distR="0" wp14:anchorId="34D7EA2D" wp14:editId="76904248">
                <wp:extent cx="6858000" cy="0"/>
                <wp:effectExtent l="0" t="0" r="0" b="0"/>
                <wp:docPr id="4" name="Straight Connector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dtfl="http://schemas.microsoft.com/office/word/2024/wordml/sdtformatlock">
            <w:pict>
              <v:line w14:anchorId="5EE79A4F" id="Straight Connector 4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40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" strokecolor="black [3213]" strokeweight=".5pt">
                <v:stroke joinstyle="miter"/>
                <w10:anchorlock/>
              </v:line>
            </w:pict>
          </mc:Fallback>
        </mc:AlternateContent>
      </w:r>
    </w:p>
    <w:p w14:paraId="04DD401D" w14:textId="288677DD" w:rsidR="00031E11" w:rsidRDefault="00000000" w:rsidP="00031E11">
      <w:pPr>
        <w:pStyle w:val="Skills"/>
      </w:pPr>
      <w:hyperlink r:id="rId11" w:tgtFrame="_blank" w:history="1">
        <w:r w:rsidR="004F387D" w:rsidRPr="004F387D">
          <w:rPr>
            <w:rStyle w:val="Hyperlink"/>
          </w:rPr>
          <w:t>rs0171421@gmail.com</w:t>
        </w:r>
      </w:hyperlink>
      <w:r w:rsidR="00031E11" w:rsidRPr="00653945">
        <w:tab/>
      </w:r>
      <w:r w:rsidR="00CF3737">
        <w:t>+91</w:t>
      </w:r>
      <w:r w:rsidR="004F387D">
        <w:t>6371817432</w:t>
      </w:r>
      <w:r w:rsidR="00031E11" w:rsidRPr="00653945">
        <w:tab/>
      </w:r>
      <w:hyperlink r:id="rId12" w:history="1">
        <w:r w:rsidR="00CF3737" w:rsidRPr="00CF3737">
          <w:rPr>
            <w:rStyle w:val="Hyperlink"/>
          </w:rPr>
          <w:t>LinkedIn Profile</w:t>
        </w:r>
      </w:hyperlink>
    </w:p>
    <w:p w14:paraId="36BDF0D3" w14:textId="77777777" w:rsidR="00031E11" w:rsidRPr="00031E11" w:rsidRDefault="00031E11" w:rsidP="00031E11">
      <w:pPr>
        <w:ind w:left="-720"/>
        <w:rPr>
          <w:sz w:val="16"/>
          <w:szCs w:val="12"/>
        </w:rPr>
      </w:pPr>
      <w:r w:rsidRPr="00031E11">
        <w:rPr>
          <w:noProof/>
          <w:sz w:val="16"/>
          <w:szCs w:val="12"/>
        </w:rPr>
        <mc:AlternateContent>
          <mc:Choice Requires="wps">
            <w:drawing>
              <wp:inline distT="0" distB="0" distL="0" distR="0" wp14:anchorId="2FCC9456" wp14:editId="174BB227">
                <wp:extent cx="6858000" cy="0"/>
                <wp:effectExtent l="0" t="0" r="0" b="0"/>
                <wp:docPr id="7" name="Straight Connector 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 xmlns:w16sdtfl="http://schemas.microsoft.com/office/word/2024/wordml/sdtformatlock">
            <w:pict>
              <v:line w14:anchorId="63D53D2A" id="Straight Connector 7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40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" strokecolor="windowText" strokeweight=".5pt">
                <v:stroke joinstyle="miter"/>
                <w10:anchorlock/>
              </v:line>
            </w:pict>
          </mc:Fallback>
        </mc:AlternateContent>
      </w:r>
    </w:p>
    <w:p w14:paraId="26ADA8B1" w14:textId="77777777" w:rsidR="00031E11" w:rsidRDefault="00031E11"/>
    <w:p w14:paraId="3B490707" w14:textId="77777777" w:rsidR="00031E11" w:rsidRDefault="00031E11"/>
    <w:p w14:paraId="0FDD9BC9" w14:textId="2B2E6F38" w:rsidR="004C1DA9" w:rsidRPr="007544C0" w:rsidRDefault="007544C0" w:rsidP="004C1DA9">
      <w:pPr>
        <w:pStyle w:val="Subtitle"/>
        <w:rPr>
          <w:sz w:val="36"/>
          <w:szCs w:val="36"/>
        </w:rPr>
      </w:pPr>
      <w:r w:rsidRPr="007544C0">
        <w:rPr>
          <w:sz w:val="36"/>
          <w:szCs w:val="36"/>
        </w:rPr>
        <w:t xml:space="preserve">Work </w:t>
      </w:r>
      <w:sdt>
        <w:sdtPr>
          <w:rPr>
            <w:sz w:val="36"/>
            <w:szCs w:val="36"/>
          </w:rPr>
          <w:id w:val="-1403365644"/>
          <w:placeholder>
            <w:docPart w:val="B886E996F4574AF2A76B48DF0650BAE1"/>
          </w:placeholder>
          <w:temporary/>
          <w:showingPlcHdr/>
          <w15:appearance w15:val="hidden"/>
        </w:sdtPr>
        <w:sdtContent>
          <w:r w:rsidR="004C1DA9" w:rsidRPr="007544C0">
            <w:rPr>
              <w:sz w:val="36"/>
              <w:szCs w:val="36"/>
            </w:rPr>
            <w:t>EXPERIENCE</w:t>
          </w:r>
        </w:sdtContent>
      </w:sdt>
    </w:p>
    <w:p w14:paraId="43AE2458" w14:textId="4AA1DBCC" w:rsidR="004C1DA9" w:rsidRDefault="008C6FAD" w:rsidP="00390248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C2E4F7" wp14:editId="12440BD0">
                <wp:simplePos x="0" y="0"/>
                <wp:positionH relativeFrom="column">
                  <wp:posOffset>-239485</wp:posOffset>
                </wp:positionH>
                <wp:positionV relativeFrom="paragraph">
                  <wp:posOffset>189593</wp:posOffset>
                </wp:positionV>
                <wp:extent cx="137160" cy="127000"/>
                <wp:effectExtent l="0" t="0" r="15240" b="25400"/>
                <wp:wrapNone/>
                <wp:docPr id="1426105560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27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oval w14:anchorId="535776BB" id="Oval 4" o:spid="_x0000_s1026" style="position:absolute;margin-left:-18.85pt;margin-top:14.95pt;width:10.8pt;height:1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" fillcolor="black [3200]" strokecolor="black [480]" strokeweight="1pt">
                <v:stroke joinstyle="miter"/>
              </v:oval>
            </w:pict>
          </mc:Fallback>
        </mc:AlternateContent>
      </w:r>
    </w:p>
    <w:p w14:paraId="26D4FF4B" w14:textId="561101F3" w:rsidR="0037651D" w:rsidRDefault="00A6042A" w:rsidP="0037651D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085745" wp14:editId="0D70A8BD">
                <wp:simplePos x="0" y="0"/>
                <wp:positionH relativeFrom="column">
                  <wp:posOffset>-175260</wp:posOffset>
                </wp:positionH>
                <wp:positionV relativeFrom="paragraph">
                  <wp:posOffset>59690</wp:posOffset>
                </wp:positionV>
                <wp:extent cx="7620" cy="1851660"/>
                <wp:effectExtent l="0" t="0" r="30480" b="34290"/>
                <wp:wrapNone/>
                <wp:docPr id="1420057229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185166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line w14:anchorId="1BD1219E"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8pt,4.7pt" to="-13.2pt,15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" strokecolor="black [3213]" strokeweight=".5pt">
                <v:stroke joinstyle="miter"/>
              </v:line>
            </w:pict>
          </mc:Fallback>
        </mc:AlternateContent>
      </w:r>
      <w:r w:rsidR="0037651D" w:rsidRPr="0037651D">
        <w:rPr>
          <w:b/>
          <w:bCs/>
        </w:rPr>
        <w:t>September 202</w:t>
      </w:r>
      <w:r w:rsidR="007544C0">
        <w:rPr>
          <w:b/>
          <w:bCs/>
        </w:rPr>
        <w:t>4</w:t>
      </w:r>
      <w:r w:rsidR="0037651D" w:rsidRPr="0037651D">
        <w:rPr>
          <w:b/>
          <w:bCs/>
        </w:rPr>
        <w:t xml:space="preserve"> – Present</w:t>
      </w:r>
      <w:r w:rsidR="0037651D" w:rsidRPr="0037651D">
        <w:br/>
      </w:r>
      <w:r w:rsidR="0037651D" w:rsidRPr="0037651D">
        <w:rPr>
          <w:b/>
          <w:bCs/>
        </w:rPr>
        <w:t>Software Engineer, Embitel Technologies</w:t>
      </w:r>
    </w:p>
    <w:p w14:paraId="5452A4A8" w14:textId="454CE7A7" w:rsidR="0037651D" w:rsidRPr="00CF3737" w:rsidRDefault="0037651D" w:rsidP="0037651D">
      <w:pPr>
        <w:rPr>
          <w:lang w:val="en-IN"/>
        </w:rPr>
      </w:pPr>
      <w:r w:rsidRPr="0037651D">
        <w:t>At Embitel Technologies, I have worked extensively with SPI and I2C communication protocols, including configuring SPI for efficient device communication. I developed code for PMIC SPSB100 versions BA and CA, ensuring optimal functionality and reliability. Additionally, I designed and implemented unit testing frameworks to achieve comprehensive Line Coverage (LC), Function Coverage (FC</w:t>
      </w:r>
      <w:r w:rsidR="007544C0">
        <w:t>), etc</w:t>
      </w:r>
      <w:r w:rsidRPr="0037651D">
        <w:t>. My role also involv</w:t>
      </w:r>
      <w:r w:rsidR="007544C0">
        <w:t>ed me</w:t>
      </w:r>
      <w:r w:rsidRPr="0037651D">
        <w:t xml:space="preserve"> working with QNX and Linux operating systems, contributing to the development of robust and efficient software solutions</w:t>
      </w:r>
      <w:r w:rsidR="007544C0">
        <w:t>. Understanding of the QNX. Microkernel architecture, and developing mock components for component testing over CPP.</w:t>
      </w:r>
    </w:p>
    <w:p w14:paraId="45D566C9" w14:textId="3F040AE9" w:rsidR="0037651D" w:rsidRDefault="0037651D" w:rsidP="00390248"/>
    <w:p w14:paraId="36CC84A1" w14:textId="192364B0" w:rsidR="0037651D" w:rsidRDefault="0037651D" w:rsidP="0037651D">
      <w:pPr>
        <w:rPr>
          <w:rStyle w:val="Stron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F40F5A" wp14:editId="4E59B006">
                <wp:simplePos x="0" y="0"/>
                <wp:positionH relativeFrom="column">
                  <wp:posOffset>-232047</wp:posOffset>
                </wp:positionH>
                <wp:positionV relativeFrom="paragraph">
                  <wp:posOffset>154668</wp:posOffset>
                </wp:positionV>
                <wp:extent cx="137160" cy="127000"/>
                <wp:effectExtent l="0" t="0" r="15240" b="25400"/>
                <wp:wrapNone/>
                <wp:docPr id="1898885682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27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oval w14:anchorId="176709A3" id="Oval 4" o:spid="_x0000_s1026" style="position:absolute;margin-left:-18.25pt;margin-top:12.2pt;width:10.8pt;height:1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" fillcolor="black [3200]" strokecolor="black [480]" strokeweight="1pt">
                <v:stroke joinstyle="miter"/>
              </v:oval>
            </w:pict>
          </mc:Fallback>
        </mc:AlternateContent>
      </w:r>
      <w:r>
        <w:rPr>
          <w:rStyle w:val="Strong"/>
        </w:rPr>
        <w:t>September 2023 – September 2024</w:t>
      </w:r>
      <w:r>
        <w:br/>
      </w:r>
      <w:r>
        <w:rPr>
          <w:rStyle w:val="Strong"/>
        </w:rPr>
        <w:t xml:space="preserve">Software Engineering Trainee, </w:t>
      </w:r>
      <w:proofErr w:type="spellStart"/>
      <w:r>
        <w:rPr>
          <w:rStyle w:val="Strong"/>
        </w:rPr>
        <w:t>Embitel</w:t>
      </w:r>
      <w:proofErr w:type="spellEnd"/>
      <w:r>
        <w:rPr>
          <w:rStyle w:val="Strong"/>
        </w:rPr>
        <w:t xml:space="preserve"> Technologies</w:t>
      </w:r>
    </w:p>
    <w:p w14:paraId="2E2296AE" w14:textId="77777777" w:rsidR="007544C0" w:rsidRDefault="007544C0" w:rsidP="0037651D">
      <w:pPr>
        <w:rPr>
          <w:rStyle w:val="Strong"/>
        </w:rPr>
      </w:pPr>
    </w:p>
    <w:p w14:paraId="6B214513" w14:textId="77777777" w:rsidR="007544C0" w:rsidRDefault="007544C0" w:rsidP="0037651D">
      <w:pPr>
        <w:rPr>
          <w:rStyle w:val="Strong"/>
        </w:rPr>
      </w:pPr>
    </w:p>
    <w:p w14:paraId="560C740A" w14:textId="1118880E" w:rsidR="0037651D" w:rsidRPr="007544C0" w:rsidRDefault="007544C0" w:rsidP="00390248">
      <w:pPr>
        <w:rPr>
          <w:b/>
          <w:bCs/>
          <w:sz w:val="36"/>
          <w:szCs w:val="36"/>
        </w:rPr>
      </w:pPr>
      <w:r w:rsidRPr="007544C0">
        <w:rPr>
          <w:b/>
          <w:bCs/>
          <w:sz w:val="36"/>
          <w:szCs w:val="36"/>
        </w:rPr>
        <w:t>Internship Experience</w:t>
      </w:r>
    </w:p>
    <w:p w14:paraId="330428B8" w14:textId="419AF715" w:rsidR="0037651D" w:rsidRDefault="0037651D" w:rsidP="00024617">
      <w:pPr>
        <w:rPr>
          <w:b/>
          <w:bCs/>
          <w:szCs w:val="40"/>
        </w:rPr>
      </w:pPr>
      <w:r w:rsidRPr="0037651D">
        <w:rPr>
          <w:b/>
          <w:bCs/>
          <w:szCs w:val="40"/>
        </w:rPr>
        <w:t>August 2021 – September 2021</w:t>
      </w:r>
    </w:p>
    <w:p w14:paraId="0E30C3F7" w14:textId="70777D05" w:rsidR="0037651D" w:rsidRDefault="0037651D" w:rsidP="00024617">
      <w:pPr>
        <w:rPr>
          <w:b/>
          <w:bCs/>
          <w:szCs w:val="40"/>
        </w:rPr>
      </w:pPr>
      <w:r w:rsidRPr="0037651D">
        <w:rPr>
          <w:b/>
          <w:bCs/>
          <w:szCs w:val="40"/>
        </w:rPr>
        <w:t>Software Engineer Intern</w:t>
      </w:r>
      <w:r>
        <w:rPr>
          <w:b/>
          <w:bCs/>
          <w:szCs w:val="40"/>
        </w:rPr>
        <w:t xml:space="preserve">, </w:t>
      </w:r>
      <w:r w:rsidRPr="0037651D">
        <w:rPr>
          <w:b/>
          <w:bCs/>
          <w:i/>
          <w:iCs/>
          <w:szCs w:val="40"/>
        </w:rPr>
        <w:t>Defense Research and Development Organization (DRDO)</w:t>
      </w:r>
    </w:p>
    <w:p w14:paraId="30139A13" w14:textId="1CF2CDF7" w:rsidR="0037651D" w:rsidRDefault="0037651D" w:rsidP="00390248">
      <w:r w:rsidRPr="0037651D">
        <w:t>Developed a Traffic Light Controller algorithm to optimize traffic flow on a 4-double-lane road system. Programmed FPGA boards for real-time traffic management, ensuring balanced traffic distribution. Gained experience in software development, FPGA programming, and system design.</w:t>
      </w:r>
    </w:p>
    <w:p w14:paraId="09D05369" w14:textId="77777777" w:rsidR="00B936BB" w:rsidRPr="004C1DA9" w:rsidRDefault="00B936BB" w:rsidP="004C1DA9"/>
    <w:p w14:paraId="4359E0F6" w14:textId="36EE5817" w:rsidR="004C1DA9" w:rsidRDefault="00000000" w:rsidP="007544C0">
      <w:pPr>
        <w:pStyle w:val="Subtitle"/>
      </w:pPr>
      <w:sdt>
        <w:sdtPr>
          <w:id w:val="1080101502"/>
          <w:placeholder>
            <w:docPart w:val="7EFC7A3E55F549D4B6FEA0226BF6E96D"/>
          </w:placeholder>
          <w:temporary/>
          <w:showingPlcHdr/>
          <w15:appearance w15:val="hidden"/>
        </w:sdtPr>
        <w:sdtContent>
          <w:r w:rsidR="004C1DA9" w:rsidRPr="007544C0">
            <w:rPr>
              <w:sz w:val="36"/>
              <w:szCs w:val="36"/>
            </w:rPr>
            <w:t>education</w:t>
          </w:r>
        </w:sdtContent>
      </w:sdt>
    </w:p>
    <w:p w14:paraId="5DEB7340" w14:textId="155DB873" w:rsidR="00CF3737" w:rsidRDefault="004F387D" w:rsidP="00CF3737">
      <w:pPr>
        <w:pStyle w:val="Heading1"/>
      </w:pPr>
      <w:r>
        <w:t>BTech (Electronics and Communication), UIET KURUKSHETRA</w:t>
      </w:r>
    </w:p>
    <w:p w14:paraId="2CB13D69" w14:textId="072ADA65" w:rsidR="00CF3737" w:rsidRDefault="00CF3737" w:rsidP="00CF3737">
      <w:r>
        <w:t>20</w:t>
      </w:r>
      <w:r w:rsidR="004F387D">
        <w:t>19</w:t>
      </w:r>
      <w:r>
        <w:t xml:space="preserve"> –</w:t>
      </w:r>
      <w:r w:rsidR="004F387D">
        <w:t xml:space="preserve"> </w:t>
      </w:r>
      <w:r>
        <w:t>202</w:t>
      </w:r>
      <w:r w:rsidR="004F387D">
        <w:t>3</w:t>
      </w:r>
    </w:p>
    <w:p w14:paraId="3C2CA618" w14:textId="77777777" w:rsidR="007544C0" w:rsidRDefault="007544C0" w:rsidP="00CF3737"/>
    <w:p w14:paraId="1ED4FBC1" w14:textId="5DE62BCD" w:rsidR="007544C0" w:rsidRPr="007544C0" w:rsidRDefault="007544C0" w:rsidP="007544C0">
      <w:pPr>
        <w:pStyle w:val="Subtitle"/>
        <w:rPr>
          <w:sz w:val="21"/>
          <w:szCs w:val="21"/>
          <w:lang w:val="en-IN"/>
        </w:rPr>
      </w:pPr>
      <w:r w:rsidRPr="007544C0">
        <w:rPr>
          <w:sz w:val="21"/>
          <w:szCs w:val="21"/>
          <w:lang w:val="en-IN"/>
        </w:rPr>
        <w:t>Projects</w:t>
      </w:r>
    </w:p>
    <w:p w14:paraId="6BCADEC5" w14:textId="77777777" w:rsidR="007544C0" w:rsidRPr="003E38CD" w:rsidRDefault="007544C0" w:rsidP="007544C0">
      <w:pPr>
        <w:pStyle w:val="Skills"/>
        <w:spacing w:line="360" w:lineRule="auto"/>
        <w:rPr>
          <w:lang w:val="en-IN"/>
        </w:rPr>
      </w:pPr>
      <w:r w:rsidRPr="003E38CD">
        <w:rPr>
          <w:b/>
          <w:bCs/>
          <w:lang w:val="en-IN"/>
        </w:rPr>
        <w:t>Traffic Light System for Blind People</w:t>
      </w:r>
    </w:p>
    <w:p w14:paraId="736E54CA" w14:textId="005FCA66" w:rsidR="007544C0" w:rsidRPr="00CF3737" w:rsidRDefault="007544C0" w:rsidP="007544C0">
      <w:pPr>
        <w:pStyle w:val="Skills"/>
        <w:spacing w:line="360" w:lineRule="auto"/>
        <w:rPr>
          <w:lang w:val="en-IN"/>
        </w:rPr>
      </w:pPr>
      <w:r w:rsidRPr="00E74C1A">
        <w:rPr>
          <w:lang w:val="en-IN"/>
        </w:rPr>
        <w:t xml:space="preserve">Designed and developed a traffic light system to assist visually impaired individuals in safely crossing roads. </w:t>
      </w:r>
    </w:p>
    <w:p w14:paraId="0561E85A" w14:textId="77777777" w:rsidR="007544C0" w:rsidRPr="003E38CD" w:rsidRDefault="007544C0" w:rsidP="007544C0">
      <w:pPr>
        <w:rPr>
          <w:lang w:val="en-IN"/>
        </w:rPr>
      </w:pPr>
      <w:r w:rsidRPr="003E38CD">
        <w:rPr>
          <w:b/>
          <w:bCs/>
          <w:lang w:val="en-IN"/>
        </w:rPr>
        <w:t>Traffic Light Controller Algorithm</w:t>
      </w:r>
    </w:p>
    <w:p w14:paraId="181B70AE" w14:textId="5F0539D0" w:rsidR="007544C0" w:rsidRDefault="007544C0" w:rsidP="007544C0">
      <w:r w:rsidRPr="00E74C1A">
        <w:t xml:space="preserve">Developed a Traffic Light Controller algorithm to optimize traffic flow on a 4-double-lane road system using FPGA technology. </w:t>
      </w:r>
    </w:p>
    <w:p w14:paraId="32064E15" w14:textId="1AC7A231" w:rsidR="007544C0" w:rsidRPr="007544C0" w:rsidRDefault="007544C0" w:rsidP="007544C0">
      <w:pPr>
        <w:rPr>
          <w:b/>
          <w:bCs/>
        </w:rPr>
      </w:pPr>
      <w:r w:rsidRPr="007544C0">
        <w:rPr>
          <w:b/>
          <w:bCs/>
        </w:rPr>
        <w:t xml:space="preserve">RFID door locking system </w:t>
      </w:r>
      <w:r w:rsidRPr="007544C0">
        <w:rPr>
          <w:b/>
          <w:bCs/>
        </w:rPr>
        <w:br/>
      </w:r>
    </w:p>
    <w:p w14:paraId="56A39DB6" w14:textId="77777777" w:rsidR="007544C0" w:rsidRDefault="007544C0" w:rsidP="007544C0">
      <w:pPr>
        <w:rPr>
          <w:lang w:val="en-IN"/>
        </w:rPr>
      </w:pPr>
    </w:p>
    <w:p w14:paraId="1C37BA45" w14:textId="77777777" w:rsidR="007544C0" w:rsidRPr="003E38CD" w:rsidRDefault="007544C0" w:rsidP="007544C0">
      <w:pPr>
        <w:rPr>
          <w:lang w:val="en-IN"/>
        </w:rPr>
      </w:pPr>
    </w:p>
    <w:p w14:paraId="619AECA8" w14:textId="77777777" w:rsidR="007544C0" w:rsidRDefault="007544C0" w:rsidP="004C1DA9"/>
    <w:tbl>
      <w:tblPr>
        <w:tblStyle w:val="PlainTable5"/>
        <w:tblW w:w="0" w:type="auto"/>
        <w:tblLook w:val="06A0" w:firstRow="1" w:lastRow="0" w:firstColumn="1" w:lastColumn="0" w:noHBand="1" w:noVBand="1"/>
      </w:tblPr>
      <w:tblGrid>
        <w:gridCol w:w="4451"/>
        <w:gridCol w:w="4909"/>
      </w:tblGrid>
      <w:tr w:rsidR="00E74C1A" w:rsidRPr="00E74C1A" w14:paraId="1384A70B" w14:textId="5C63A9D8" w:rsidTr="00C110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</w:tcPr>
          <w:bookmarkEnd w:id="0"/>
          <w:p w14:paraId="1674A257" w14:textId="77777777" w:rsidR="00E74C1A" w:rsidRPr="00C11021" w:rsidRDefault="00000000" w:rsidP="00C11021">
            <w:pPr>
              <w:pStyle w:val="Subtitle"/>
              <w:jc w:val="left"/>
            </w:pPr>
            <w:sdt>
              <w:sdtPr>
                <w:id w:val="872966174"/>
                <w:placeholder>
                  <w:docPart w:val="580CA050ABE34D12AC5F5AC6D0C8D35B"/>
                </w:placeholder>
                <w:temporary/>
                <w:showingPlcHdr/>
                <w15:appearance w15:val="hidden"/>
              </w:sdtPr>
              <w:sdtContent>
                <w:r w:rsidR="00E74C1A" w:rsidRPr="00C11021">
                  <w:t>SKILLS</w:t>
                </w:r>
              </w:sdtContent>
            </w:sdt>
          </w:p>
        </w:tc>
        <w:tc>
          <w:tcPr>
            <w:tcW w:w="0" w:type="auto"/>
          </w:tcPr>
          <w:p w14:paraId="7677BBA7" w14:textId="7CBBCE4F" w:rsidR="00E74C1A" w:rsidRPr="00C11021" w:rsidRDefault="005B7C9D" w:rsidP="00111679">
            <w:pPr>
              <w:pStyle w:val="Subtitl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11021">
              <w:t>TECHNOLOGIES &amp; TOOLS</w:t>
            </w:r>
          </w:p>
        </w:tc>
      </w:tr>
      <w:tr w:rsidR="005B7C9D" w:rsidRPr="00E74C1A" w14:paraId="19812B04" w14:textId="77777777" w:rsidTr="00C11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6A5137A" w14:textId="268C0038" w:rsidR="005B7C9D" w:rsidRPr="00C24A10" w:rsidRDefault="00C11021" w:rsidP="00C11021">
            <w:pPr>
              <w:pStyle w:val="Subtitle"/>
              <w:spacing w:line="360" w:lineRule="auto"/>
              <w:jc w:val="left"/>
              <w:rPr>
                <w:rFonts w:asciiTheme="minorHAnsi" w:hAnsiTheme="minorHAnsi"/>
                <w:b w:val="0"/>
                <w:bCs/>
                <w:i w:val="0"/>
                <w:iCs w:val="0"/>
                <w:sz w:val="18"/>
                <w:szCs w:val="18"/>
              </w:rPr>
            </w:pPr>
            <w:r w:rsidRPr="00C24A10">
              <w:rPr>
                <w:rFonts w:asciiTheme="minorHAnsi" w:hAnsiTheme="minorHAnsi"/>
                <w:b w:val="0"/>
                <w:bCs/>
                <w:i w:val="0"/>
                <w:iCs w:val="0"/>
                <w:caps w:val="0"/>
                <w:sz w:val="18"/>
                <w:szCs w:val="18"/>
              </w:rPr>
              <w:t>OBJECT-ORIENTED PROGRAMMING (OOPS)</w:t>
            </w:r>
          </w:p>
        </w:tc>
        <w:tc>
          <w:tcPr>
            <w:tcW w:w="0" w:type="auto"/>
          </w:tcPr>
          <w:p w14:paraId="1712256A" w14:textId="2E320E41" w:rsidR="00802817" w:rsidRPr="00802817" w:rsidRDefault="007544C0" w:rsidP="00802817">
            <w:pPr>
              <w:pStyle w:val="Subtitle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bCs/>
                <w:caps w:val="0"/>
                <w:sz w:val="18"/>
                <w:szCs w:val="18"/>
                <w:lang w:val="en-IN"/>
              </w:rPr>
            </w:pPr>
            <w:r>
              <w:rPr>
                <w:rFonts w:asciiTheme="minorHAnsi" w:hAnsiTheme="minorHAnsi"/>
                <w:b w:val="0"/>
                <w:bCs/>
                <w:caps w:val="0"/>
                <w:sz w:val="18"/>
                <w:szCs w:val="18"/>
                <w:lang w:val="en-IN"/>
              </w:rPr>
              <w:t>DLT LOG VIEWER</w:t>
            </w:r>
          </w:p>
          <w:p w14:paraId="45E912C0" w14:textId="38AE87E3" w:rsidR="007544C0" w:rsidRPr="007544C0" w:rsidRDefault="007544C0" w:rsidP="007544C0">
            <w:pPr>
              <w:pStyle w:val="Subtitle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bCs/>
                <w:caps w:val="0"/>
                <w:sz w:val="18"/>
                <w:szCs w:val="18"/>
                <w:lang w:val="en-IN"/>
              </w:rPr>
            </w:pPr>
            <w:r>
              <w:rPr>
                <w:rFonts w:asciiTheme="minorHAnsi" w:hAnsiTheme="minorHAnsi"/>
                <w:b w:val="0"/>
                <w:bCs/>
                <w:caps w:val="0"/>
                <w:sz w:val="18"/>
                <w:szCs w:val="18"/>
                <w:lang w:val="en-IN"/>
              </w:rPr>
              <w:t xml:space="preserve">TRACE32(FOR DEBUGGING AND FLASHING) </w:t>
            </w:r>
            <w:r w:rsidR="00802817">
              <w:rPr>
                <w:rFonts w:asciiTheme="minorHAnsi" w:hAnsiTheme="minorHAnsi"/>
                <w:b w:val="0"/>
                <w:bCs/>
                <w:caps w:val="0"/>
                <w:sz w:val="18"/>
                <w:szCs w:val="18"/>
                <w:lang w:val="en-IN"/>
              </w:rPr>
              <w:br/>
              <w:t xml:space="preserve">LAUTERBACH </w:t>
            </w:r>
          </w:p>
        </w:tc>
      </w:tr>
      <w:tr w:rsidR="00E74C1A" w:rsidRPr="00E74C1A" w14:paraId="6EBAC812" w14:textId="6A66DCFE" w:rsidTr="00C11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30916C1" w14:textId="0E9FA980" w:rsidR="00E74C1A" w:rsidRPr="00C24A10" w:rsidRDefault="00C11021" w:rsidP="00C11021">
            <w:pPr>
              <w:spacing w:line="360" w:lineRule="auto"/>
              <w:jc w:val="left"/>
              <w:rPr>
                <w:rFonts w:asciiTheme="minorHAnsi" w:hAnsiTheme="minorHAnsi"/>
                <w:bCs/>
                <w:i w:val="0"/>
                <w:iCs w:val="0"/>
                <w:sz w:val="18"/>
                <w:szCs w:val="18"/>
                <w:lang w:val="en-IN"/>
              </w:rPr>
            </w:pPr>
            <w:r w:rsidRPr="00C24A10">
              <w:rPr>
                <w:rFonts w:asciiTheme="minorHAnsi" w:hAnsiTheme="minorHAnsi"/>
                <w:bCs/>
                <w:i w:val="0"/>
                <w:iCs w:val="0"/>
                <w:sz w:val="18"/>
                <w:szCs w:val="18"/>
              </w:rPr>
              <w:t>EMBEDDED SYSTEMS</w:t>
            </w:r>
          </w:p>
        </w:tc>
        <w:tc>
          <w:tcPr>
            <w:tcW w:w="0" w:type="auto"/>
          </w:tcPr>
          <w:p w14:paraId="0738E8B3" w14:textId="2B966E6D" w:rsidR="005B7C9D" w:rsidRPr="00C24A10" w:rsidRDefault="00C11021" w:rsidP="00C1102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  <w:lang w:val="en-IN"/>
              </w:rPr>
            </w:pPr>
            <w:r w:rsidRPr="00C24A10">
              <w:rPr>
                <w:bCs/>
                <w:sz w:val="18"/>
                <w:szCs w:val="18"/>
                <w:lang w:val="en-IN"/>
              </w:rPr>
              <w:t>EB TRESOS (MCAL CONFIGURATION)</w:t>
            </w:r>
          </w:p>
        </w:tc>
      </w:tr>
      <w:tr w:rsidR="00E74C1A" w:rsidRPr="00E74C1A" w14:paraId="51504B83" w14:textId="2D43C823" w:rsidTr="00C11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E9A5234" w14:textId="22FA5A3F" w:rsidR="00E74C1A" w:rsidRPr="00C24A10" w:rsidRDefault="00C11021" w:rsidP="00C11021">
            <w:pPr>
              <w:spacing w:line="360" w:lineRule="auto"/>
              <w:jc w:val="left"/>
              <w:rPr>
                <w:rFonts w:asciiTheme="minorHAnsi" w:hAnsiTheme="minorHAnsi"/>
                <w:bCs/>
                <w:i w:val="0"/>
                <w:iCs w:val="0"/>
                <w:sz w:val="18"/>
                <w:szCs w:val="18"/>
                <w:lang w:val="en-IN"/>
              </w:rPr>
            </w:pPr>
            <w:r w:rsidRPr="00C24A10">
              <w:rPr>
                <w:rFonts w:asciiTheme="minorHAnsi" w:hAnsiTheme="minorHAnsi"/>
                <w:bCs/>
                <w:i w:val="0"/>
                <w:iCs w:val="0"/>
                <w:sz w:val="18"/>
                <w:szCs w:val="18"/>
              </w:rPr>
              <w:t>REAL-TIME OPERATING SYSTEMS (RTOS)</w:t>
            </w:r>
          </w:p>
        </w:tc>
        <w:tc>
          <w:tcPr>
            <w:tcW w:w="0" w:type="auto"/>
          </w:tcPr>
          <w:p w14:paraId="1C61A788" w14:textId="234EF382" w:rsidR="005B7C9D" w:rsidRPr="00C24A10" w:rsidRDefault="00C11021" w:rsidP="00C1102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  <w:lang w:val="en-IN"/>
              </w:rPr>
            </w:pPr>
            <w:r w:rsidRPr="00C24A10">
              <w:rPr>
                <w:bCs/>
                <w:sz w:val="18"/>
                <w:szCs w:val="18"/>
                <w:lang w:val="en-IN"/>
              </w:rPr>
              <w:t>PARASOFT (UNIT TESTING)</w:t>
            </w:r>
          </w:p>
        </w:tc>
      </w:tr>
      <w:tr w:rsidR="00E74C1A" w:rsidRPr="00E74C1A" w14:paraId="5EFA2416" w14:textId="6964C473" w:rsidTr="00C11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4143B67" w14:textId="77777777" w:rsidR="00E74C1A" w:rsidRDefault="00C11021" w:rsidP="00C11021">
            <w:pPr>
              <w:spacing w:line="360" w:lineRule="auto"/>
              <w:jc w:val="left"/>
              <w:rPr>
                <w:bCs/>
                <w:sz w:val="18"/>
                <w:szCs w:val="18"/>
              </w:rPr>
            </w:pPr>
            <w:r w:rsidRPr="00C24A10">
              <w:rPr>
                <w:rFonts w:asciiTheme="minorHAnsi" w:hAnsiTheme="minorHAnsi"/>
                <w:bCs/>
                <w:i w:val="0"/>
                <w:iCs w:val="0"/>
                <w:sz w:val="18"/>
                <w:szCs w:val="18"/>
              </w:rPr>
              <w:t>MULTITHREADING &amp; IPC</w:t>
            </w:r>
          </w:p>
          <w:p w14:paraId="106DCA64" w14:textId="4C29D833" w:rsidR="007544C0" w:rsidRPr="00C24A10" w:rsidRDefault="007544C0" w:rsidP="00C11021">
            <w:pPr>
              <w:spacing w:line="360" w:lineRule="auto"/>
              <w:jc w:val="left"/>
              <w:rPr>
                <w:rFonts w:asciiTheme="minorHAnsi" w:hAnsiTheme="minorHAnsi"/>
                <w:bCs/>
                <w:i w:val="0"/>
                <w:iCs w:val="0"/>
                <w:sz w:val="18"/>
                <w:szCs w:val="18"/>
                <w:lang w:val="en-IN"/>
              </w:rPr>
            </w:pPr>
            <w:r w:rsidRPr="00C24A10">
              <w:rPr>
                <w:rFonts w:asciiTheme="minorHAnsi" w:hAnsiTheme="minorHAnsi"/>
                <w:bCs/>
                <w:sz w:val="18"/>
                <w:szCs w:val="18"/>
                <w:lang w:val="en-IN"/>
              </w:rPr>
              <w:t>CLASSIC AND DYNAMIC AUTOSAR</w:t>
            </w:r>
          </w:p>
        </w:tc>
        <w:tc>
          <w:tcPr>
            <w:tcW w:w="0" w:type="auto"/>
          </w:tcPr>
          <w:p w14:paraId="59D16AE2" w14:textId="282D4AF1" w:rsidR="00E74C1A" w:rsidRPr="00C24A10" w:rsidRDefault="00C11021" w:rsidP="00C1102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  <w:lang w:val="en-IN"/>
              </w:rPr>
            </w:pPr>
            <w:r w:rsidRPr="00C24A10">
              <w:rPr>
                <w:bCs/>
                <w:sz w:val="18"/>
                <w:szCs w:val="18"/>
                <w:lang w:val="en-IN"/>
              </w:rPr>
              <w:t>SYSTEM DESK AND ARCHE (COMPONENT</w:t>
            </w:r>
            <w:r w:rsidR="007544C0">
              <w:rPr>
                <w:bCs/>
                <w:sz w:val="18"/>
                <w:szCs w:val="18"/>
                <w:lang w:val="en-IN"/>
              </w:rPr>
              <w:t xml:space="preserve">      </w:t>
            </w:r>
            <w:r w:rsidRPr="00C24A10">
              <w:rPr>
                <w:bCs/>
                <w:sz w:val="18"/>
                <w:szCs w:val="18"/>
                <w:lang w:val="en-IN"/>
              </w:rPr>
              <w:t>MODELING)</w:t>
            </w:r>
          </w:p>
        </w:tc>
      </w:tr>
      <w:tr w:rsidR="00E74C1A" w:rsidRPr="00E74C1A" w14:paraId="71208AEF" w14:textId="51FE4AA6" w:rsidTr="00C11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D473DF4" w14:textId="36148E09" w:rsidR="00E74C1A" w:rsidRPr="00C24A10" w:rsidRDefault="00C11021" w:rsidP="00C11021">
            <w:pPr>
              <w:spacing w:line="360" w:lineRule="auto"/>
              <w:jc w:val="left"/>
              <w:rPr>
                <w:rFonts w:asciiTheme="minorHAnsi" w:hAnsiTheme="minorHAnsi"/>
                <w:bCs/>
                <w:i w:val="0"/>
                <w:iCs w:val="0"/>
                <w:sz w:val="18"/>
                <w:szCs w:val="18"/>
                <w:lang w:val="en-IN"/>
              </w:rPr>
            </w:pPr>
            <w:r w:rsidRPr="00C24A10">
              <w:rPr>
                <w:rFonts w:asciiTheme="minorHAnsi" w:hAnsiTheme="minorHAnsi"/>
                <w:bCs/>
                <w:i w:val="0"/>
                <w:iCs w:val="0"/>
                <w:sz w:val="18"/>
                <w:szCs w:val="18"/>
              </w:rPr>
              <w:t>COMPLEX DEVICE DRIVERS</w:t>
            </w:r>
          </w:p>
        </w:tc>
        <w:tc>
          <w:tcPr>
            <w:tcW w:w="0" w:type="auto"/>
          </w:tcPr>
          <w:p w14:paraId="2382A763" w14:textId="643D6696" w:rsidR="00E74C1A" w:rsidRPr="00C24A10" w:rsidRDefault="00C11021" w:rsidP="00C1102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  <w:lang w:val="en-IN"/>
              </w:rPr>
            </w:pPr>
            <w:r w:rsidRPr="00C24A10">
              <w:rPr>
                <w:bCs/>
                <w:sz w:val="18"/>
                <w:szCs w:val="18"/>
                <w:lang w:val="en-IN"/>
              </w:rPr>
              <w:t>SDLC (AGILE AND V-MODEL)</w:t>
            </w:r>
          </w:p>
        </w:tc>
      </w:tr>
      <w:tr w:rsidR="00E74C1A" w:rsidRPr="00E74C1A" w14:paraId="09B3FFEB" w14:textId="665C35B6" w:rsidTr="00C11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87EF61A" w14:textId="1DD0DF59" w:rsidR="00E74C1A" w:rsidRPr="00C24A10" w:rsidRDefault="00C11021" w:rsidP="00C11021">
            <w:pPr>
              <w:spacing w:line="360" w:lineRule="auto"/>
              <w:jc w:val="left"/>
              <w:rPr>
                <w:rFonts w:asciiTheme="minorHAnsi" w:hAnsiTheme="minorHAnsi"/>
                <w:bCs/>
                <w:i w:val="0"/>
                <w:iCs w:val="0"/>
                <w:sz w:val="18"/>
                <w:szCs w:val="18"/>
                <w:lang w:val="en-IN"/>
              </w:rPr>
            </w:pPr>
            <w:r w:rsidRPr="00C24A10">
              <w:rPr>
                <w:rFonts w:asciiTheme="minorHAnsi" w:hAnsiTheme="minorHAnsi"/>
                <w:bCs/>
                <w:i w:val="0"/>
                <w:iCs w:val="0"/>
                <w:sz w:val="18"/>
                <w:szCs w:val="18"/>
              </w:rPr>
              <w:t>UNIT TESTING &amp; DEBUGGING</w:t>
            </w:r>
          </w:p>
        </w:tc>
        <w:tc>
          <w:tcPr>
            <w:tcW w:w="0" w:type="auto"/>
          </w:tcPr>
          <w:p w14:paraId="7A858285" w14:textId="58884170" w:rsidR="00E74C1A" w:rsidRPr="00C24A10" w:rsidRDefault="00C11021" w:rsidP="00C1102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  <w:lang w:val="en-IN"/>
              </w:rPr>
            </w:pPr>
            <w:r w:rsidRPr="00C24A10">
              <w:rPr>
                <w:bCs/>
                <w:sz w:val="18"/>
                <w:szCs w:val="18"/>
                <w:lang w:val="en-IN"/>
              </w:rPr>
              <w:t>MOMENTICS IDE</w:t>
            </w:r>
          </w:p>
        </w:tc>
      </w:tr>
      <w:tr w:rsidR="00E74C1A" w:rsidRPr="00E74C1A" w14:paraId="58834B0D" w14:textId="6EED2EBC" w:rsidTr="00C11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96D7DE3" w14:textId="538185DD" w:rsidR="00E74C1A" w:rsidRPr="00C24A10" w:rsidRDefault="00C11021" w:rsidP="00C11021">
            <w:pPr>
              <w:spacing w:line="360" w:lineRule="auto"/>
              <w:jc w:val="left"/>
              <w:rPr>
                <w:rFonts w:asciiTheme="minorHAnsi" w:hAnsiTheme="minorHAnsi"/>
                <w:bCs/>
                <w:i w:val="0"/>
                <w:iCs w:val="0"/>
                <w:sz w:val="18"/>
                <w:szCs w:val="18"/>
                <w:lang w:val="en-IN"/>
              </w:rPr>
            </w:pPr>
            <w:r w:rsidRPr="00C24A10">
              <w:rPr>
                <w:rFonts w:asciiTheme="minorHAnsi" w:hAnsiTheme="minorHAnsi"/>
                <w:bCs/>
                <w:i w:val="0"/>
                <w:iCs w:val="0"/>
                <w:sz w:val="18"/>
                <w:szCs w:val="18"/>
              </w:rPr>
              <w:t>LINUX &amp; QNX</w:t>
            </w:r>
          </w:p>
        </w:tc>
        <w:tc>
          <w:tcPr>
            <w:tcW w:w="0" w:type="auto"/>
          </w:tcPr>
          <w:p w14:paraId="1C26DD68" w14:textId="77777777" w:rsidR="00E74C1A" w:rsidRPr="00E74C1A" w:rsidRDefault="00E74C1A" w:rsidP="00C1102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/>
              </w:rPr>
            </w:pPr>
          </w:p>
        </w:tc>
      </w:tr>
      <w:tr w:rsidR="00E74C1A" w:rsidRPr="00E74C1A" w14:paraId="037ECDA7" w14:textId="1A08A30B" w:rsidTr="00C11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FE3068B" w14:textId="022EF8A3" w:rsidR="00E74C1A" w:rsidRPr="00C24A10" w:rsidRDefault="00C11021" w:rsidP="00C11021">
            <w:pPr>
              <w:spacing w:line="360" w:lineRule="auto"/>
              <w:jc w:val="left"/>
              <w:rPr>
                <w:rFonts w:asciiTheme="minorHAnsi" w:hAnsiTheme="minorHAnsi"/>
                <w:bCs/>
                <w:i w:val="0"/>
                <w:iCs w:val="0"/>
                <w:sz w:val="18"/>
                <w:szCs w:val="18"/>
                <w:lang w:val="en-IN"/>
              </w:rPr>
            </w:pPr>
            <w:r w:rsidRPr="00C24A10">
              <w:rPr>
                <w:rFonts w:asciiTheme="minorHAnsi" w:hAnsiTheme="minorHAnsi"/>
                <w:bCs/>
                <w:i w:val="0"/>
                <w:iCs w:val="0"/>
                <w:sz w:val="18"/>
                <w:szCs w:val="18"/>
              </w:rPr>
              <w:t>SPI</w:t>
            </w:r>
            <w:r w:rsidR="007544C0">
              <w:rPr>
                <w:rFonts w:asciiTheme="minorHAnsi" w:hAnsiTheme="minorHAnsi"/>
                <w:bCs/>
                <w:i w:val="0"/>
                <w:iCs w:val="0"/>
                <w:sz w:val="18"/>
                <w:szCs w:val="18"/>
              </w:rPr>
              <w:t xml:space="preserve">, I2C and UART </w:t>
            </w:r>
            <w:r w:rsidRPr="00C24A10">
              <w:rPr>
                <w:rFonts w:asciiTheme="minorHAnsi" w:hAnsiTheme="minorHAnsi"/>
                <w:bCs/>
                <w:i w:val="0"/>
                <w:iCs w:val="0"/>
                <w:sz w:val="18"/>
                <w:szCs w:val="18"/>
              </w:rPr>
              <w:t>PROTOCOLS</w:t>
            </w:r>
          </w:p>
        </w:tc>
        <w:tc>
          <w:tcPr>
            <w:tcW w:w="0" w:type="auto"/>
          </w:tcPr>
          <w:p w14:paraId="5863A2AE" w14:textId="77777777" w:rsidR="00E74C1A" w:rsidRPr="00E74C1A" w:rsidRDefault="00E74C1A" w:rsidP="00C1102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/>
              </w:rPr>
            </w:pPr>
          </w:p>
        </w:tc>
      </w:tr>
      <w:tr w:rsidR="00E74C1A" w:rsidRPr="00E74C1A" w14:paraId="615BF7D3" w14:textId="0164C435" w:rsidTr="00C11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2A43A43" w14:textId="388E687D" w:rsidR="00E74C1A" w:rsidRPr="00C24A10" w:rsidRDefault="00C11021" w:rsidP="00C11021">
            <w:pPr>
              <w:spacing w:line="360" w:lineRule="auto"/>
              <w:jc w:val="left"/>
              <w:rPr>
                <w:rFonts w:asciiTheme="minorHAnsi" w:hAnsiTheme="minorHAnsi"/>
                <w:bCs/>
                <w:i w:val="0"/>
                <w:iCs w:val="0"/>
                <w:sz w:val="18"/>
                <w:szCs w:val="18"/>
                <w:lang w:val="en-IN"/>
              </w:rPr>
            </w:pPr>
            <w:r w:rsidRPr="00C24A10">
              <w:rPr>
                <w:rFonts w:asciiTheme="minorHAnsi" w:hAnsiTheme="minorHAnsi"/>
                <w:bCs/>
                <w:i w:val="0"/>
                <w:iCs w:val="0"/>
                <w:sz w:val="18"/>
                <w:szCs w:val="18"/>
              </w:rPr>
              <w:t>PMIC DEVELOPMENT</w:t>
            </w:r>
          </w:p>
        </w:tc>
        <w:tc>
          <w:tcPr>
            <w:tcW w:w="0" w:type="auto"/>
          </w:tcPr>
          <w:p w14:paraId="11C7D450" w14:textId="77777777" w:rsidR="00E74C1A" w:rsidRPr="00E74C1A" w:rsidRDefault="00E74C1A" w:rsidP="00C1102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/>
              </w:rPr>
            </w:pPr>
          </w:p>
        </w:tc>
      </w:tr>
      <w:tr w:rsidR="00E74C1A" w:rsidRPr="00E74C1A" w14:paraId="3827E696" w14:textId="3A28B73D" w:rsidTr="00C11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03F518A" w14:textId="4839B270" w:rsidR="00E74C1A" w:rsidRPr="00C24A10" w:rsidRDefault="00C11021" w:rsidP="00C11021">
            <w:pPr>
              <w:spacing w:line="360" w:lineRule="auto"/>
              <w:jc w:val="left"/>
              <w:rPr>
                <w:rFonts w:asciiTheme="minorHAnsi" w:hAnsiTheme="minorHAnsi"/>
                <w:bCs/>
                <w:i w:val="0"/>
                <w:iCs w:val="0"/>
                <w:sz w:val="18"/>
                <w:szCs w:val="18"/>
                <w:lang w:val="en-IN"/>
              </w:rPr>
            </w:pPr>
            <w:r w:rsidRPr="00C24A10">
              <w:rPr>
                <w:rFonts w:asciiTheme="minorHAnsi" w:hAnsiTheme="minorHAnsi"/>
                <w:bCs/>
                <w:i w:val="0"/>
                <w:iCs w:val="0"/>
                <w:sz w:val="18"/>
                <w:szCs w:val="18"/>
              </w:rPr>
              <w:t>C, C++, SQL PROGRAMMING</w:t>
            </w:r>
          </w:p>
        </w:tc>
        <w:tc>
          <w:tcPr>
            <w:tcW w:w="0" w:type="auto"/>
          </w:tcPr>
          <w:p w14:paraId="470A6AA6" w14:textId="77777777" w:rsidR="00E74C1A" w:rsidRPr="00E74C1A" w:rsidRDefault="00E74C1A" w:rsidP="00C1102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/>
              </w:rPr>
            </w:pPr>
          </w:p>
        </w:tc>
      </w:tr>
      <w:tr w:rsidR="00E74C1A" w:rsidRPr="00E74C1A" w14:paraId="5B074E5E" w14:textId="75AA4F66" w:rsidTr="00C11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DC5DEF5" w14:textId="790ECD09" w:rsidR="00E74C1A" w:rsidRPr="00C24A10" w:rsidRDefault="00C11021" w:rsidP="00C11021">
            <w:pPr>
              <w:spacing w:line="360" w:lineRule="auto"/>
              <w:jc w:val="left"/>
              <w:rPr>
                <w:rFonts w:asciiTheme="minorHAnsi" w:hAnsiTheme="minorHAnsi"/>
                <w:bCs/>
                <w:i w:val="0"/>
                <w:iCs w:val="0"/>
                <w:sz w:val="18"/>
                <w:szCs w:val="18"/>
                <w:lang w:val="en-IN"/>
              </w:rPr>
            </w:pPr>
            <w:r w:rsidRPr="00C24A10">
              <w:rPr>
                <w:rFonts w:asciiTheme="minorHAnsi" w:hAnsiTheme="minorHAnsi"/>
                <w:bCs/>
                <w:i w:val="0"/>
                <w:iCs w:val="0"/>
                <w:sz w:val="18"/>
                <w:szCs w:val="18"/>
              </w:rPr>
              <w:t>ALGORITHMS &amp; DATA STRUCTURES</w:t>
            </w:r>
          </w:p>
        </w:tc>
        <w:tc>
          <w:tcPr>
            <w:tcW w:w="0" w:type="auto"/>
          </w:tcPr>
          <w:p w14:paraId="21B4E7E1" w14:textId="77777777" w:rsidR="00E74C1A" w:rsidRPr="00E74C1A" w:rsidRDefault="00E74C1A" w:rsidP="00C1102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/>
              </w:rPr>
            </w:pPr>
          </w:p>
        </w:tc>
      </w:tr>
      <w:tr w:rsidR="00E74C1A" w:rsidRPr="00E74C1A" w14:paraId="0784D603" w14:textId="343064E7" w:rsidTr="00C11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256659B" w14:textId="7D833DB3" w:rsidR="00E74C1A" w:rsidRPr="00C24A10" w:rsidRDefault="00C11021" w:rsidP="00C11021">
            <w:pPr>
              <w:spacing w:line="360" w:lineRule="auto"/>
              <w:jc w:val="left"/>
              <w:rPr>
                <w:rFonts w:asciiTheme="minorHAnsi" w:hAnsiTheme="minorHAnsi"/>
                <w:bCs/>
                <w:i w:val="0"/>
                <w:iCs w:val="0"/>
                <w:sz w:val="18"/>
                <w:szCs w:val="18"/>
                <w:lang w:val="en-IN"/>
              </w:rPr>
            </w:pPr>
            <w:r w:rsidRPr="00C24A10">
              <w:rPr>
                <w:rFonts w:asciiTheme="minorHAnsi" w:hAnsiTheme="minorHAnsi"/>
                <w:bCs/>
                <w:i w:val="0"/>
                <w:iCs w:val="0"/>
                <w:sz w:val="18"/>
                <w:szCs w:val="18"/>
              </w:rPr>
              <w:t>GITHUB &amp; VERSION CONTROL</w:t>
            </w:r>
          </w:p>
        </w:tc>
        <w:tc>
          <w:tcPr>
            <w:tcW w:w="0" w:type="auto"/>
          </w:tcPr>
          <w:p w14:paraId="3F9BB44E" w14:textId="77777777" w:rsidR="00E74C1A" w:rsidRPr="00E74C1A" w:rsidRDefault="00E74C1A" w:rsidP="00C1102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/>
              </w:rPr>
            </w:pPr>
          </w:p>
        </w:tc>
      </w:tr>
      <w:tr w:rsidR="00E74C1A" w:rsidRPr="00E74C1A" w14:paraId="03DD771D" w14:textId="5360EBA0" w:rsidTr="00C11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E12D762" w14:textId="55ED4A01" w:rsidR="00E74C1A" w:rsidRPr="00C24A10" w:rsidRDefault="00C11021" w:rsidP="00C11021">
            <w:pPr>
              <w:spacing w:line="360" w:lineRule="auto"/>
              <w:jc w:val="left"/>
              <w:rPr>
                <w:rFonts w:asciiTheme="minorHAnsi" w:hAnsiTheme="minorHAnsi"/>
                <w:bCs/>
                <w:i w:val="0"/>
                <w:iCs w:val="0"/>
                <w:sz w:val="18"/>
                <w:szCs w:val="18"/>
                <w:lang w:val="en-IN"/>
              </w:rPr>
            </w:pPr>
            <w:r w:rsidRPr="00C24A10">
              <w:rPr>
                <w:rFonts w:asciiTheme="minorHAnsi" w:hAnsiTheme="minorHAnsi"/>
                <w:bCs/>
                <w:i w:val="0"/>
                <w:iCs w:val="0"/>
                <w:sz w:val="18"/>
                <w:szCs w:val="18"/>
              </w:rPr>
              <w:t>SHELL SCRIPTING</w:t>
            </w:r>
          </w:p>
        </w:tc>
        <w:tc>
          <w:tcPr>
            <w:tcW w:w="0" w:type="auto"/>
          </w:tcPr>
          <w:p w14:paraId="483C4A6B" w14:textId="77777777" w:rsidR="00E74C1A" w:rsidRPr="00E74C1A" w:rsidRDefault="00E74C1A" w:rsidP="00C1102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/>
              </w:rPr>
            </w:pPr>
          </w:p>
        </w:tc>
      </w:tr>
      <w:tr w:rsidR="00E74C1A" w:rsidRPr="00E74C1A" w14:paraId="4A28D6BF" w14:textId="4BFFB6EC" w:rsidTr="00C11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22F42F7" w14:textId="20628421" w:rsidR="005B7C9D" w:rsidRPr="00C11021" w:rsidRDefault="005B7C9D" w:rsidP="00C11021">
            <w:pPr>
              <w:spacing w:line="360" w:lineRule="auto"/>
              <w:rPr>
                <w:rFonts w:asciiTheme="minorHAnsi" w:hAnsiTheme="minorHAnsi"/>
                <w:b/>
                <w:bCs/>
                <w:lang w:val="en-IN"/>
              </w:rPr>
            </w:pPr>
          </w:p>
        </w:tc>
        <w:tc>
          <w:tcPr>
            <w:tcW w:w="0" w:type="auto"/>
          </w:tcPr>
          <w:p w14:paraId="2C196396" w14:textId="77777777" w:rsidR="00E74C1A" w:rsidRPr="00E74C1A" w:rsidRDefault="00E74C1A" w:rsidP="00C1102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IN"/>
              </w:rPr>
            </w:pPr>
          </w:p>
        </w:tc>
      </w:tr>
    </w:tbl>
    <w:p w14:paraId="5CA0C5F7" w14:textId="77777777" w:rsidR="00A6042A" w:rsidRDefault="00A6042A" w:rsidP="00CF3737">
      <w:pPr>
        <w:pStyle w:val="Skills"/>
        <w:spacing w:line="360" w:lineRule="auto"/>
        <w:rPr>
          <w:lang w:val="en-IN"/>
        </w:rPr>
      </w:pPr>
    </w:p>
    <w:p w14:paraId="22A47AF1" w14:textId="77777777" w:rsidR="00A6042A" w:rsidRDefault="00A6042A" w:rsidP="00CF3737">
      <w:pPr>
        <w:pStyle w:val="Skills"/>
        <w:spacing w:line="360" w:lineRule="auto"/>
        <w:rPr>
          <w:lang w:val="en-IN"/>
        </w:rPr>
      </w:pPr>
    </w:p>
    <w:sectPr w:rsidR="00A6042A" w:rsidSect="00031E11">
      <w:footerReference w:type="default" r:id="rId13"/>
      <w:pgSz w:w="12240" w:h="15840"/>
      <w:pgMar w:top="864" w:right="1440" w:bottom="288" w:left="1440" w:header="72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6F2ECD" w14:textId="77777777" w:rsidR="00890DB1" w:rsidRDefault="00890DB1" w:rsidP="002F6CB9">
      <w:pPr>
        <w:spacing w:line="240" w:lineRule="auto"/>
      </w:pPr>
      <w:r>
        <w:separator/>
      </w:r>
    </w:p>
  </w:endnote>
  <w:endnote w:type="continuationSeparator" w:id="0">
    <w:p w14:paraId="4FBAAF2D" w14:textId="77777777" w:rsidR="00890DB1" w:rsidRDefault="00890DB1" w:rsidP="002F6C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">
    <w:panose1 w:val="020B0504020202020204"/>
    <w:charset w:val="00"/>
    <w:family w:val="swiss"/>
    <w:pitch w:val="variable"/>
    <w:sig w:usb0="0000028F" w:usb1="00000002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E4EEAF" w14:textId="7D99CDEE" w:rsidR="00185237" w:rsidRPr="00F7157D" w:rsidRDefault="00185237" w:rsidP="00D649DF">
    <w:pPr>
      <w:tabs>
        <w:tab w:val="left" w:pos="2880"/>
      </w:tabs>
      <w:jc w:val="right"/>
      <w:rPr>
        <w:color w:val="808080" w:themeColor="background1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6AF775" w14:textId="77777777" w:rsidR="00890DB1" w:rsidRDefault="00890DB1" w:rsidP="002F6CB9">
      <w:pPr>
        <w:spacing w:line="240" w:lineRule="auto"/>
      </w:pPr>
      <w:r>
        <w:separator/>
      </w:r>
    </w:p>
  </w:footnote>
  <w:footnote w:type="continuationSeparator" w:id="0">
    <w:p w14:paraId="7F0C4A61" w14:textId="77777777" w:rsidR="00890DB1" w:rsidRDefault="00890DB1" w:rsidP="002F6CB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43FC7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A564DF"/>
    <w:multiLevelType w:val="multilevel"/>
    <w:tmpl w:val="0DEC9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F803EA"/>
    <w:multiLevelType w:val="multilevel"/>
    <w:tmpl w:val="A98E2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95086C"/>
    <w:multiLevelType w:val="multilevel"/>
    <w:tmpl w:val="72440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A524AA"/>
    <w:multiLevelType w:val="hybridMultilevel"/>
    <w:tmpl w:val="967A56FA"/>
    <w:lvl w:ilvl="0" w:tplc="04090001">
      <w:start w:val="1"/>
      <w:numFmt w:val="bullet"/>
      <w:lvlText w:val=""/>
      <w:lvlJc w:val="left"/>
      <w:pPr>
        <w:ind w:left="2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5" w15:restartNumberingAfterBreak="0">
    <w:nsid w:val="1A7F2D0E"/>
    <w:multiLevelType w:val="hybridMultilevel"/>
    <w:tmpl w:val="AE0A559C"/>
    <w:lvl w:ilvl="0" w:tplc="140C81F6">
      <w:start w:val="1"/>
      <w:numFmt w:val="bullet"/>
      <w:pStyle w:val="BulletsSkills"/>
      <w:lvlText w:val=""/>
      <w:lvlJc w:val="left"/>
      <w:pPr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6" w15:restartNumberingAfterBreak="0">
    <w:nsid w:val="259E5B78"/>
    <w:multiLevelType w:val="hybridMultilevel"/>
    <w:tmpl w:val="05481140"/>
    <w:lvl w:ilvl="0" w:tplc="D16835F2">
      <w:start w:val="1"/>
      <w:numFmt w:val="bullet"/>
      <w:lvlText w:val=""/>
      <w:lvlJc w:val="left"/>
      <w:pPr>
        <w:ind w:left="216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" w15:restartNumberingAfterBreak="0">
    <w:nsid w:val="29D32F43"/>
    <w:multiLevelType w:val="hybridMultilevel"/>
    <w:tmpl w:val="CD04D22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AD19C3"/>
    <w:multiLevelType w:val="multilevel"/>
    <w:tmpl w:val="0B24A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3A94FE5"/>
    <w:multiLevelType w:val="multilevel"/>
    <w:tmpl w:val="8A043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69D3B94"/>
    <w:multiLevelType w:val="multilevel"/>
    <w:tmpl w:val="54F468D6"/>
    <w:lvl w:ilvl="0">
      <w:start w:val="1"/>
      <w:numFmt w:val="bullet"/>
      <w:lvlText w:val=""/>
      <w:lvlJc w:val="left"/>
      <w:pPr>
        <w:ind w:left="216" w:hanging="28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1" w15:restartNumberingAfterBreak="0">
    <w:nsid w:val="780F216E"/>
    <w:multiLevelType w:val="multilevel"/>
    <w:tmpl w:val="A216D3C4"/>
    <w:lvl w:ilvl="0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2" w15:restartNumberingAfterBreak="0">
    <w:nsid w:val="787F001A"/>
    <w:multiLevelType w:val="hybridMultilevel"/>
    <w:tmpl w:val="02AE2EB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810280"/>
    <w:multiLevelType w:val="multilevel"/>
    <w:tmpl w:val="7018AD8C"/>
    <w:lvl w:ilvl="0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num w:numId="1" w16cid:durableId="144470856">
    <w:abstractNumId w:val="6"/>
  </w:num>
  <w:num w:numId="2" w16cid:durableId="549196634">
    <w:abstractNumId w:val="11"/>
  </w:num>
  <w:num w:numId="3" w16cid:durableId="1422919832">
    <w:abstractNumId w:val="10"/>
  </w:num>
  <w:num w:numId="4" w16cid:durableId="2071682557">
    <w:abstractNumId w:val="4"/>
  </w:num>
  <w:num w:numId="5" w16cid:durableId="1542015606">
    <w:abstractNumId w:val="5"/>
  </w:num>
  <w:num w:numId="6" w16cid:durableId="80369196">
    <w:abstractNumId w:val="13"/>
  </w:num>
  <w:num w:numId="7" w16cid:durableId="50083107">
    <w:abstractNumId w:val="0"/>
  </w:num>
  <w:num w:numId="8" w16cid:durableId="892733098">
    <w:abstractNumId w:val="9"/>
  </w:num>
  <w:num w:numId="9" w16cid:durableId="806242663">
    <w:abstractNumId w:val="7"/>
  </w:num>
  <w:num w:numId="10" w16cid:durableId="1686175837">
    <w:abstractNumId w:val="3"/>
  </w:num>
  <w:num w:numId="11" w16cid:durableId="735668280">
    <w:abstractNumId w:val="8"/>
  </w:num>
  <w:num w:numId="12" w16cid:durableId="1509825977">
    <w:abstractNumId w:val="12"/>
  </w:num>
  <w:num w:numId="13" w16cid:durableId="1140805978">
    <w:abstractNumId w:val="1"/>
  </w:num>
  <w:num w:numId="14" w16cid:durableId="11306312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stylePaneFormatFilter w:val="5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0" w:visibleStyles="1" w:alternateStyleNames="0"/>
  <w:stylePaneSortMethod w:val="00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83F"/>
    <w:rsid w:val="000041FC"/>
    <w:rsid w:val="00022ED2"/>
    <w:rsid w:val="00024617"/>
    <w:rsid w:val="00031E11"/>
    <w:rsid w:val="00047507"/>
    <w:rsid w:val="00066D6A"/>
    <w:rsid w:val="00070078"/>
    <w:rsid w:val="000746AE"/>
    <w:rsid w:val="0008126A"/>
    <w:rsid w:val="000A3B87"/>
    <w:rsid w:val="000D2A61"/>
    <w:rsid w:val="000E2956"/>
    <w:rsid w:val="001015E3"/>
    <w:rsid w:val="00101F80"/>
    <w:rsid w:val="00133A47"/>
    <w:rsid w:val="00157B6C"/>
    <w:rsid w:val="001737A4"/>
    <w:rsid w:val="00185237"/>
    <w:rsid w:val="00192B95"/>
    <w:rsid w:val="001E460F"/>
    <w:rsid w:val="00212436"/>
    <w:rsid w:val="00234EFD"/>
    <w:rsid w:val="0023785C"/>
    <w:rsid w:val="00254C21"/>
    <w:rsid w:val="00256C9B"/>
    <w:rsid w:val="00271A92"/>
    <w:rsid w:val="00292A11"/>
    <w:rsid w:val="002B32CA"/>
    <w:rsid w:val="002C16C9"/>
    <w:rsid w:val="002C21CC"/>
    <w:rsid w:val="002C378E"/>
    <w:rsid w:val="002D5036"/>
    <w:rsid w:val="002F6CB9"/>
    <w:rsid w:val="00303FDC"/>
    <w:rsid w:val="00313E73"/>
    <w:rsid w:val="00340C75"/>
    <w:rsid w:val="0036765D"/>
    <w:rsid w:val="0037651D"/>
    <w:rsid w:val="00377519"/>
    <w:rsid w:val="00390248"/>
    <w:rsid w:val="003A70F8"/>
    <w:rsid w:val="003E2228"/>
    <w:rsid w:val="003E38CD"/>
    <w:rsid w:val="003E6D64"/>
    <w:rsid w:val="00407F3F"/>
    <w:rsid w:val="00410F37"/>
    <w:rsid w:val="00413721"/>
    <w:rsid w:val="00421371"/>
    <w:rsid w:val="004350A4"/>
    <w:rsid w:val="00445E3A"/>
    <w:rsid w:val="004639AF"/>
    <w:rsid w:val="0046736A"/>
    <w:rsid w:val="00493288"/>
    <w:rsid w:val="00496677"/>
    <w:rsid w:val="00497CE6"/>
    <w:rsid w:val="004A389E"/>
    <w:rsid w:val="004B0D77"/>
    <w:rsid w:val="004C1DA9"/>
    <w:rsid w:val="004C3615"/>
    <w:rsid w:val="004D7316"/>
    <w:rsid w:val="004E49D5"/>
    <w:rsid w:val="004F387D"/>
    <w:rsid w:val="0050310A"/>
    <w:rsid w:val="005342F1"/>
    <w:rsid w:val="005666B9"/>
    <w:rsid w:val="0059022C"/>
    <w:rsid w:val="00593A45"/>
    <w:rsid w:val="005A001B"/>
    <w:rsid w:val="005A05E2"/>
    <w:rsid w:val="005A4739"/>
    <w:rsid w:val="005B7C9D"/>
    <w:rsid w:val="005D3B3A"/>
    <w:rsid w:val="005D49CA"/>
    <w:rsid w:val="005D5B36"/>
    <w:rsid w:val="005E2A9D"/>
    <w:rsid w:val="005E408E"/>
    <w:rsid w:val="005F19E0"/>
    <w:rsid w:val="00625729"/>
    <w:rsid w:val="0064392B"/>
    <w:rsid w:val="006450C1"/>
    <w:rsid w:val="00647D8C"/>
    <w:rsid w:val="00653945"/>
    <w:rsid w:val="00673037"/>
    <w:rsid w:val="00673A4D"/>
    <w:rsid w:val="006B3BC2"/>
    <w:rsid w:val="006F4142"/>
    <w:rsid w:val="0070452B"/>
    <w:rsid w:val="00705D7F"/>
    <w:rsid w:val="0071389B"/>
    <w:rsid w:val="00740EE4"/>
    <w:rsid w:val="007466F4"/>
    <w:rsid w:val="007544C0"/>
    <w:rsid w:val="00785436"/>
    <w:rsid w:val="007A242C"/>
    <w:rsid w:val="007B6AC9"/>
    <w:rsid w:val="007C0CF2"/>
    <w:rsid w:val="007C74B7"/>
    <w:rsid w:val="007D294F"/>
    <w:rsid w:val="007E2782"/>
    <w:rsid w:val="007F4D8C"/>
    <w:rsid w:val="007F6801"/>
    <w:rsid w:val="00802817"/>
    <w:rsid w:val="00817608"/>
    <w:rsid w:val="00817E2C"/>
    <w:rsid w:val="0082288C"/>
    <w:rsid w:val="00822F71"/>
    <w:rsid w:val="00832FDF"/>
    <w:rsid w:val="0084338C"/>
    <w:rsid w:val="00844F49"/>
    <w:rsid w:val="008512B9"/>
    <w:rsid w:val="00851431"/>
    <w:rsid w:val="00852987"/>
    <w:rsid w:val="008539E9"/>
    <w:rsid w:val="0086291E"/>
    <w:rsid w:val="00890DB1"/>
    <w:rsid w:val="008A6517"/>
    <w:rsid w:val="008C6FAD"/>
    <w:rsid w:val="008F5EFB"/>
    <w:rsid w:val="008F64E8"/>
    <w:rsid w:val="009111F2"/>
    <w:rsid w:val="00990AFF"/>
    <w:rsid w:val="00997316"/>
    <w:rsid w:val="009A2009"/>
    <w:rsid w:val="009A6B1E"/>
    <w:rsid w:val="009C09FE"/>
    <w:rsid w:val="009C1962"/>
    <w:rsid w:val="00A02117"/>
    <w:rsid w:val="00A54CA7"/>
    <w:rsid w:val="00A6042A"/>
    <w:rsid w:val="00A62357"/>
    <w:rsid w:val="00A635D5"/>
    <w:rsid w:val="00A651C5"/>
    <w:rsid w:val="00A67C6F"/>
    <w:rsid w:val="00A70DBA"/>
    <w:rsid w:val="00A81573"/>
    <w:rsid w:val="00A82D03"/>
    <w:rsid w:val="00A831EA"/>
    <w:rsid w:val="00AB4DD2"/>
    <w:rsid w:val="00AD74A8"/>
    <w:rsid w:val="00AD7BF2"/>
    <w:rsid w:val="00AE17C6"/>
    <w:rsid w:val="00B16138"/>
    <w:rsid w:val="00B234FC"/>
    <w:rsid w:val="00B475D1"/>
    <w:rsid w:val="00B508D6"/>
    <w:rsid w:val="00B62A64"/>
    <w:rsid w:val="00B63E35"/>
    <w:rsid w:val="00B80EE9"/>
    <w:rsid w:val="00B936BB"/>
    <w:rsid w:val="00BC0E27"/>
    <w:rsid w:val="00BC3C1B"/>
    <w:rsid w:val="00BE32AE"/>
    <w:rsid w:val="00BF5D63"/>
    <w:rsid w:val="00C07ABD"/>
    <w:rsid w:val="00C11021"/>
    <w:rsid w:val="00C118C7"/>
    <w:rsid w:val="00C11C63"/>
    <w:rsid w:val="00C240E0"/>
    <w:rsid w:val="00C24A10"/>
    <w:rsid w:val="00C52791"/>
    <w:rsid w:val="00C55EBC"/>
    <w:rsid w:val="00C64C74"/>
    <w:rsid w:val="00C764ED"/>
    <w:rsid w:val="00C8183F"/>
    <w:rsid w:val="00C83E97"/>
    <w:rsid w:val="00C86EF4"/>
    <w:rsid w:val="00CB25BC"/>
    <w:rsid w:val="00CB4F30"/>
    <w:rsid w:val="00CD5690"/>
    <w:rsid w:val="00CE26DB"/>
    <w:rsid w:val="00CF3737"/>
    <w:rsid w:val="00CF4208"/>
    <w:rsid w:val="00D103FF"/>
    <w:rsid w:val="00D4213D"/>
    <w:rsid w:val="00D5552B"/>
    <w:rsid w:val="00D62F82"/>
    <w:rsid w:val="00D649DF"/>
    <w:rsid w:val="00D81E79"/>
    <w:rsid w:val="00D87E03"/>
    <w:rsid w:val="00D92D79"/>
    <w:rsid w:val="00DB29DA"/>
    <w:rsid w:val="00E10311"/>
    <w:rsid w:val="00E22AF3"/>
    <w:rsid w:val="00E34096"/>
    <w:rsid w:val="00E40C3C"/>
    <w:rsid w:val="00E4557E"/>
    <w:rsid w:val="00E6525B"/>
    <w:rsid w:val="00E74C1A"/>
    <w:rsid w:val="00E8269A"/>
    <w:rsid w:val="00E97CB2"/>
    <w:rsid w:val="00EA31B4"/>
    <w:rsid w:val="00EB1F0A"/>
    <w:rsid w:val="00EB53A8"/>
    <w:rsid w:val="00EC2663"/>
    <w:rsid w:val="00EC5870"/>
    <w:rsid w:val="00ED6E70"/>
    <w:rsid w:val="00EE28BB"/>
    <w:rsid w:val="00EF10F2"/>
    <w:rsid w:val="00F31058"/>
    <w:rsid w:val="00F3410E"/>
    <w:rsid w:val="00F37AE0"/>
    <w:rsid w:val="00F41ACF"/>
    <w:rsid w:val="00F5689F"/>
    <w:rsid w:val="00F62D72"/>
    <w:rsid w:val="00F7064C"/>
    <w:rsid w:val="00F7157D"/>
    <w:rsid w:val="00F92C24"/>
    <w:rsid w:val="00F95AF2"/>
    <w:rsid w:val="00FA1EEA"/>
    <w:rsid w:val="00FB58C7"/>
    <w:rsid w:val="00FC533E"/>
    <w:rsid w:val="00FC7077"/>
    <w:rsid w:val="00FC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83DA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5870"/>
    <w:pPr>
      <w:spacing w:line="312" w:lineRule="auto"/>
    </w:pPr>
    <w:rPr>
      <w:rFonts w:eastAsia="Arial" w:cs="Arial"/>
      <w:sz w:val="20"/>
      <w:szCs w:val="16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C1DA9"/>
    <w:pPr>
      <w:spacing w:after="240" w:line="240" w:lineRule="auto"/>
      <w:outlineLvl w:val="0"/>
    </w:pPr>
    <w:rPr>
      <w:b/>
      <w:bCs/>
      <w:szCs w:val="40"/>
    </w:rPr>
  </w:style>
  <w:style w:type="paragraph" w:styleId="Heading2">
    <w:name w:val="heading 2"/>
    <w:basedOn w:val="Normal"/>
    <w:next w:val="Normal"/>
    <w:link w:val="Heading2Char"/>
    <w:uiPriority w:val="9"/>
    <w:qFormat/>
    <w:rsid w:val="00390248"/>
    <w:pPr>
      <w:spacing w:line="240" w:lineRule="auto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rsid w:val="00740EE4"/>
    <w:pPr>
      <w:spacing w:line="240" w:lineRule="auto"/>
      <w:outlineLvl w:val="2"/>
    </w:pPr>
    <w:rPr>
      <w:i/>
    </w:rPr>
  </w:style>
  <w:style w:type="paragraph" w:styleId="Heading4">
    <w:name w:val="heading 4"/>
    <w:aliases w:val="Heading 4 Job Title"/>
    <w:basedOn w:val="Normal"/>
    <w:next w:val="Normal"/>
    <w:link w:val="Heading4Char"/>
    <w:uiPriority w:val="9"/>
    <w:semiHidden/>
    <w:qFormat/>
    <w:rsid w:val="00EF10F2"/>
    <w:pPr>
      <w:spacing w:before="99"/>
      <w:outlineLvl w:val="3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semiHidden/>
    <w:qFormat/>
    <w:rsid w:val="00EF10F2"/>
  </w:style>
  <w:style w:type="paragraph" w:styleId="ListParagraph">
    <w:name w:val="List Paragraph"/>
    <w:basedOn w:val="Normal"/>
    <w:uiPriority w:val="1"/>
    <w:semiHidden/>
    <w:qFormat/>
  </w:style>
  <w:style w:type="paragraph" w:customStyle="1" w:styleId="TableParagraph">
    <w:name w:val="Table Paragraph"/>
    <w:basedOn w:val="Normal"/>
    <w:uiPriority w:val="1"/>
    <w:semiHidden/>
    <w:qFormat/>
  </w:style>
  <w:style w:type="character" w:customStyle="1" w:styleId="Heading1Char">
    <w:name w:val="Heading 1 Char"/>
    <w:basedOn w:val="DefaultParagraphFont"/>
    <w:link w:val="Heading1"/>
    <w:uiPriority w:val="9"/>
    <w:rsid w:val="004C1DA9"/>
    <w:rPr>
      <w:rFonts w:eastAsia="Arial" w:cs="Arial"/>
      <w:b/>
      <w:bCs/>
      <w:sz w:val="20"/>
      <w:szCs w:val="40"/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390248"/>
    <w:rPr>
      <w:rFonts w:eastAsia="Arial" w:cs="Arial"/>
      <w:b/>
      <w:sz w:val="20"/>
      <w:szCs w:val="16"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740EE4"/>
    <w:rPr>
      <w:rFonts w:eastAsia="Arial" w:cs="Arial"/>
      <w:i/>
      <w:sz w:val="20"/>
      <w:szCs w:val="16"/>
      <w:lang w:bidi="en-US"/>
    </w:rPr>
  </w:style>
  <w:style w:type="character" w:customStyle="1" w:styleId="Heading4Char">
    <w:name w:val="Heading 4 Char"/>
    <w:aliases w:val="Heading 4 Job Title Char"/>
    <w:basedOn w:val="DefaultParagraphFont"/>
    <w:link w:val="Heading4"/>
    <w:uiPriority w:val="9"/>
    <w:semiHidden/>
    <w:rsid w:val="00A82D03"/>
    <w:rPr>
      <w:rFonts w:ascii="Arial Nova" w:eastAsia="Arial" w:hAnsi="Arial Nova" w:cs="Arial"/>
      <w:b/>
      <w:bCs/>
      <w:color w:val="231F20"/>
      <w:sz w:val="23"/>
      <w:szCs w:val="16"/>
      <w:lang w:bidi="en-US"/>
    </w:rPr>
  </w:style>
  <w:style w:type="paragraph" w:customStyle="1" w:styleId="BulletsSkills">
    <w:name w:val="Bullets Skills"/>
    <w:basedOn w:val="Normal"/>
    <w:semiHidden/>
    <w:qFormat/>
    <w:rsid w:val="00F62D72"/>
    <w:pPr>
      <w:numPr>
        <w:numId w:val="5"/>
      </w:numPr>
      <w:pBdr>
        <w:top w:val="single" w:sz="4" w:space="1" w:color="auto"/>
        <w:bottom w:val="single" w:sz="4" w:space="1" w:color="auto"/>
      </w:pBdr>
      <w:tabs>
        <w:tab w:val="left" w:pos="720"/>
        <w:tab w:val="left" w:pos="4230"/>
        <w:tab w:val="left" w:pos="7380"/>
      </w:tabs>
    </w:pPr>
    <w:rPr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31E11"/>
    <w:pPr>
      <w:tabs>
        <w:tab w:val="left" w:pos="720"/>
      </w:tabs>
      <w:spacing w:after="360" w:line="720" w:lineRule="exact"/>
      <w:outlineLvl w:val="0"/>
    </w:pPr>
    <w:rPr>
      <w:rFonts w:asciiTheme="majorHAnsi" w:hAnsiTheme="majorHAnsi"/>
      <w:b/>
      <w:color w:val="000000" w:themeColor="text1"/>
      <w:spacing w:val="80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0"/>
    <w:rsid w:val="00031E11"/>
    <w:rPr>
      <w:rFonts w:asciiTheme="majorHAnsi" w:eastAsia="Arial" w:hAnsiTheme="majorHAnsi" w:cs="Arial"/>
      <w:b/>
      <w:color w:val="000000" w:themeColor="text1"/>
      <w:spacing w:val="80"/>
      <w:sz w:val="80"/>
      <w:szCs w:val="80"/>
      <w:lang w:bidi="en-US"/>
    </w:rPr>
  </w:style>
  <w:style w:type="character" w:customStyle="1" w:styleId="ItalicJobLocation">
    <w:name w:val="Italic Job Location"/>
    <w:basedOn w:val="DefaultParagraphFont"/>
    <w:uiPriority w:val="1"/>
    <w:semiHidden/>
    <w:qFormat/>
    <w:rsid w:val="00EF10F2"/>
    <w:rPr>
      <w:i/>
      <w:iCs/>
    </w:rPr>
  </w:style>
  <w:style w:type="character" w:customStyle="1" w:styleId="ItalicJob">
    <w:name w:val="Italic Job"/>
    <w:basedOn w:val="DefaultParagraphFont"/>
    <w:uiPriority w:val="1"/>
    <w:semiHidden/>
    <w:qFormat/>
    <w:rsid w:val="00EF10F2"/>
    <w:rPr>
      <w:i/>
      <w:iCs/>
    </w:rPr>
  </w:style>
  <w:style w:type="paragraph" w:customStyle="1" w:styleId="Body">
    <w:name w:val="Body"/>
    <w:basedOn w:val="Normal"/>
    <w:uiPriority w:val="99"/>
    <w:semiHidden/>
    <w:rsid w:val="00EF10F2"/>
    <w:pPr>
      <w:widowControl/>
      <w:adjustRightInd w:val="0"/>
      <w:spacing w:before="43" w:line="200" w:lineRule="atLeast"/>
      <w:textAlignment w:val="center"/>
    </w:pPr>
    <w:rPr>
      <w:rFonts w:eastAsiaTheme="minorHAnsi"/>
      <w:color w:val="000000"/>
      <w:lang w:bidi="ar-SA"/>
    </w:rPr>
  </w:style>
  <w:style w:type="paragraph" w:customStyle="1" w:styleId="BodyBullets">
    <w:name w:val="Body Bullets"/>
    <w:basedOn w:val="Body"/>
    <w:uiPriority w:val="99"/>
    <w:semiHidden/>
    <w:rsid w:val="00EF10F2"/>
    <w:pPr>
      <w:ind w:left="180" w:hanging="180"/>
    </w:pPr>
  </w:style>
  <w:style w:type="paragraph" w:styleId="Subtitle">
    <w:name w:val="Subtitle"/>
    <w:basedOn w:val="Normal"/>
    <w:next w:val="Normal"/>
    <w:link w:val="SubtitleChar"/>
    <w:uiPriority w:val="11"/>
    <w:qFormat/>
    <w:rsid w:val="00F62D72"/>
    <w:pPr>
      <w:spacing w:line="240" w:lineRule="auto"/>
      <w:outlineLvl w:val="1"/>
    </w:pPr>
    <w:rPr>
      <w:rFonts w:asciiTheme="majorHAnsi" w:hAnsiTheme="majorHAnsi"/>
      <w:b/>
      <w:caps/>
      <w:spacing w:val="20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62D72"/>
    <w:rPr>
      <w:rFonts w:asciiTheme="majorHAnsi" w:eastAsia="Arial" w:hAnsiTheme="majorHAnsi" w:cs="Arial"/>
      <w:b/>
      <w:caps/>
      <w:spacing w:val="20"/>
      <w:sz w:val="24"/>
      <w:szCs w:val="16"/>
      <w:lang w:bidi="en-US"/>
    </w:rPr>
  </w:style>
  <w:style w:type="character" w:styleId="PlaceholderText">
    <w:name w:val="Placeholder Text"/>
    <w:basedOn w:val="DefaultParagraphFont"/>
    <w:uiPriority w:val="99"/>
    <w:semiHidden/>
    <w:rsid w:val="00F5689F"/>
    <w:rPr>
      <w:color w:val="808080"/>
    </w:rPr>
  </w:style>
  <w:style w:type="table" w:styleId="TableGrid">
    <w:name w:val="Table Grid"/>
    <w:basedOn w:val="TableNormal"/>
    <w:uiPriority w:val="39"/>
    <w:rsid w:val="00F56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5689F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semiHidden/>
    <w:rsid w:val="002F6CB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0E27"/>
    <w:rPr>
      <w:rFonts w:eastAsia="Arial" w:cs="Arial"/>
      <w:sz w:val="18"/>
      <w:szCs w:val="16"/>
      <w:lang w:bidi="en-US"/>
    </w:rPr>
  </w:style>
  <w:style w:type="paragraph" w:styleId="Footer">
    <w:name w:val="footer"/>
    <w:basedOn w:val="Normal"/>
    <w:link w:val="FooterChar"/>
    <w:uiPriority w:val="99"/>
    <w:semiHidden/>
    <w:rsid w:val="002F6CB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C0E27"/>
    <w:rPr>
      <w:rFonts w:eastAsia="Arial" w:cs="Arial"/>
      <w:sz w:val="18"/>
      <w:szCs w:val="16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5E2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5E2"/>
    <w:rPr>
      <w:rFonts w:ascii="Segoe UI" w:eastAsia="Arial" w:hAnsi="Segoe UI" w:cs="Segoe UI"/>
      <w:color w:val="231F20"/>
      <w:sz w:val="18"/>
      <w:szCs w:val="18"/>
      <w:lang w:bidi="en-US"/>
    </w:rPr>
  </w:style>
  <w:style w:type="paragraph" w:styleId="Salutation">
    <w:name w:val="Salutation"/>
    <w:basedOn w:val="Normal"/>
    <w:next w:val="Normal"/>
    <w:link w:val="SalutationChar"/>
    <w:uiPriority w:val="4"/>
    <w:semiHidden/>
    <w:unhideWhenUsed/>
    <w:qFormat/>
    <w:rsid w:val="00390248"/>
  </w:style>
  <w:style w:type="character" w:customStyle="1" w:styleId="SalutationChar">
    <w:name w:val="Salutation Char"/>
    <w:basedOn w:val="DefaultParagraphFont"/>
    <w:link w:val="Salutation"/>
    <w:uiPriority w:val="4"/>
    <w:semiHidden/>
    <w:rsid w:val="00390248"/>
    <w:rPr>
      <w:rFonts w:eastAsia="Arial" w:cs="Arial"/>
      <w:sz w:val="20"/>
      <w:szCs w:val="16"/>
      <w:lang w:bidi="en-US"/>
    </w:rPr>
  </w:style>
  <w:style w:type="character" w:customStyle="1" w:styleId="Italics">
    <w:name w:val="Italics"/>
    <w:uiPriority w:val="1"/>
    <w:qFormat/>
    <w:rsid w:val="004C1DA9"/>
    <w:rPr>
      <w:b/>
      <w:i/>
    </w:rPr>
  </w:style>
  <w:style w:type="character" w:customStyle="1" w:styleId="NotBold">
    <w:name w:val="Not Bold"/>
    <w:uiPriority w:val="1"/>
    <w:qFormat/>
    <w:rsid w:val="004C1DA9"/>
    <w:rPr>
      <w:b/>
    </w:rPr>
  </w:style>
  <w:style w:type="paragraph" w:customStyle="1" w:styleId="Skills">
    <w:name w:val="Skills"/>
    <w:basedOn w:val="Normal"/>
    <w:qFormat/>
    <w:rsid w:val="00031E11"/>
    <w:pPr>
      <w:tabs>
        <w:tab w:val="left" w:pos="720"/>
        <w:tab w:val="left" w:pos="4320"/>
        <w:tab w:val="left" w:pos="7920"/>
      </w:tabs>
      <w:ind w:right="-720"/>
    </w:pPr>
  </w:style>
  <w:style w:type="character" w:styleId="Hyperlink">
    <w:name w:val="Hyperlink"/>
    <w:basedOn w:val="DefaultParagraphFont"/>
    <w:uiPriority w:val="99"/>
    <w:unhideWhenUsed/>
    <w:rsid w:val="00CF3737"/>
    <w:rPr>
      <w:color w:val="4495A2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3737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37651D"/>
    <w:rPr>
      <w:b/>
      <w:bCs/>
    </w:rPr>
  </w:style>
  <w:style w:type="table" w:styleId="PlainTable5">
    <w:name w:val="Plain Table 5"/>
    <w:basedOn w:val="TableNormal"/>
    <w:uiPriority w:val="45"/>
    <w:rsid w:val="00E74C1A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3">
    <w:name w:val="Plain Table 3"/>
    <w:basedOn w:val="TableNormal"/>
    <w:uiPriority w:val="43"/>
    <w:rsid w:val="00E74C1A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42"/>
    <w:rsid w:val="00C1102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78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18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59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42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04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63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060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720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2482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24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76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26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74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003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80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22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883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071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444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1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0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99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8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75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859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240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986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2103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6511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1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13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2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06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741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174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5615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368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964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47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linkedin.com/in/ritik-sharma-a66b97201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s0171421@gmail.com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886E996F4574AF2A76B48DF0650BA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750612-F105-4B6B-9A28-EC31DB06B8E6}"/>
      </w:docPartPr>
      <w:docPartBody>
        <w:p w:rsidR="004863EF" w:rsidRDefault="004863EF" w:rsidP="004069EC">
          <w:pPr>
            <w:pStyle w:val="B886E996F4574AF2A76B48DF0650BAE1"/>
          </w:pPr>
          <w:r w:rsidRPr="004C1DA9">
            <w:t>EXPERIENCE</w:t>
          </w:r>
        </w:p>
      </w:docPartBody>
    </w:docPart>
    <w:docPart>
      <w:docPartPr>
        <w:name w:val="7EFC7A3E55F549D4B6FEA0226BF6E9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76BDA0-3739-4DCD-BD37-96314283CCED}"/>
      </w:docPartPr>
      <w:docPartBody>
        <w:p w:rsidR="004863EF" w:rsidRDefault="004863EF" w:rsidP="004069EC">
          <w:pPr>
            <w:pStyle w:val="7EFC7A3E55F549D4B6FEA0226BF6E96D"/>
          </w:pPr>
          <w:r w:rsidRPr="004C1DA9">
            <w:t>education</w:t>
          </w:r>
        </w:p>
      </w:docPartBody>
    </w:docPart>
    <w:docPart>
      <w:docPartPr>
        <w:name w:val="580CA050ABE34D12AC5F5AC6D0C8D3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B32126-1671-4F5C-8D50-E8AA9B3180EB}"/>
      </w:docPartPr>
      <w:docPartBody>
        <w:p w:rsidR="00CE0836" w:rsidRDefault="00221B67" w:rsidP="00221B67">
          <w:pPr>
            <w:pStyle w:val="580CA050ABE34D12AC5F5AC6D0C8D35B"/>
          </w:pPr>
          <w:r w:rsidRPr="00802B72">
            <w:t>SKILLS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">
    <w:panose1 w:val="020B0504020202020204"/>
    <w:charset w:val="00"/>
    <w:family w:val="swiss"/>
    <w:pitch w:val="variable"/>
    <w:sig w:usb0="0000028F" w:usb1="00000002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821"/>
    <w:rsid w:val="00192B95"/>
    <w:rsid w:val="00221B67"/>
    <w:rsid w:val="00280D38"/>
    <w:rsid w:val="002C16C9"/>
    <w:rsid w:val="002D5036"/>
    <w:rsid w:val="00345EBA"/>
    <w:rsid w:val="00354419"/>
    <w:rsid w:val="003F2188"/>
    <w:rsid w:val="004069EC"/>
    <w:rsid w:val="004639AF"/>
    <w:rsid w:val="004863EF"/>
    <w:rsid w:val="00511464"/>
    <w:rsid w:val="00536E20"/>
    <w:rsid w:val="005D5B36"/>
    <w:rsid w:val="0067289A"/>
    <w:rsid w:val="007F5C05"/>
    <w:rsid w:val="00844F49"/>
    <w:rsid w:val="008512B9"/>
    <w:rsid w:val="00880CEA"/>
    <w:rsid w:val="009C3B05"/>
    <w:rsid w:val="00A02708"/>
    <w:rsid w:val="00A62357"/>
    <w:rsid w:val="00AC7121"/>
    <w:rsid w:val="00AE79D1"/>
    <w:rsid w:val="00BD21F0"/>
    <w:rsid w:val="00C11C63"/>
    <w:rsid w:val="00CB4F30"/>
    <w:rsid w:val="00CE0836"/>
    <w:rsid w:val="00D5120E"/>
    <w:rsid w:val="00EB53A8"/>
    <w:rsid w:val="00EC04E9"/>
    <w:rsid w:val="00F34821"/>
    <w:rsid w:val="00FA6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qFormat/>
    <w:rsid w:val="004069EC"/>
    <w:pPr>
      <w:widowControl w:val="0"/>
      <w:autoSpaceDE w:val="0"/>
      <w:autoSpaceDN w:val="0"/>
      <w:spacing w:after="0" w:line="240" w:lineRule="auto"/>
      <w:outlineLvl w:val="1"/>
    </w:pPr>
    <w:rPr>
      <w:rFonts w:eastAsia="Arial" w:cs="Arial"/>
      <w:b/>
      <w:sz w:val="20"/>
      <w:szCs w:val="16"/>
      <w:lang w:val="en-US" w:eastAsia="en-US" w:bidi="en-US"/>
    </w:rPr>
  </w:style>
  <w:style w:type="paragraph" w:styleId="Heading3">
    <w:name w:val="heading 3"/>
    <w:basedOn w:val="Normal"/>
    <w:next w:val="Normal"/>
    <w:link w:val="Heading3Char"/>
    <w:uiPriority w:val="9"/>
    <w:rsid w:val="004069EC"/>
    <w:pPr>
      <w:widowControl w:val="0"/>
      <w:autoSpaceDE w:val="0"/>
      <w:autoSpaceDN w:val="0"/>
      <w:spacing w:after="0" w:line="240" w:lineRule="auto"/>
      <w:outlineLvl w:val="2"/>
    </w:pPr>
    <w:rPr>
      <w:rFonts w:eastAsia="Arial" w:cs="Arial"/>
      <w:i/>
      <w:sz w:val="20"/>
      <w:szCs w:val="16"/>
      <w:lang w:val="en-US"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863EF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4069EC"/>
    <w:rPr>
      <w:rFonts w:eastAsia="Arial" w:cs="Arial"/>
      <w:b/>
      <w:sz w:val="20"/>
      <w:szCs w:val="16"/>
      <w:lang w:val="en-US" w:eastAsia="en-US"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4069EC"/>
    <w:rPr>
      <w:rFonts w:eastAsia="Arial" w:cs="Arial"/>
      <w:i/>
      <w:sz w:val="20"/>
      <w:szCs w:val="16"/>
      <w:lang w:val="en-US" w:eastAsia="en-US"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4069EC"/>
    <w:pPr>
      <w:widowControl w:val="0"/>
      <w:tabs>
        <w:tab w:val="left" w:pos="720"/>
      </w:tabs>
      <w:autoSpaceDE w:val="0"/>
      <w:autoSpaceDN w:val="0"/>
      <w:spacing w:after="0" w:line="720" w:lineRule="exact"/>
      <w:outlineLvl w:val="0"/>
    </w:pPr>
    <w:rPr>
      <w:rFonts w:asciiTheme="majorHAnsi" w:eastAsia="Arial" w:hAnsiTheme="majorHAnsi" w:cs="Arial"/>
      <w:b/>
      <w:color w:val="000000" w:themeColor="text1"/>
      <w:spacing w:val="80"/>
      <w:sz w:val="80"/>
      <w:szCs w:val="80"/>
      <w:lang w:val="en-US" w:eastAsia="en-US" w:bidi="en-US"/>
    </w:rPr>
  </w:style>
  <w:style w:type="character" w:customStyle="1" w:styleId="TitleChar">
    <w:name w:val="Title Char"/>
    <w:basedOn w:val="DefaultParagraphFont"/>
    <w:link w:val="Title"/>
    <w:uiPriority w:val="10"/>
    <w:rsid w:val="004069EC"/>
    <w:rPr>
      <w:rFonts w:asciiTheme="majorHAnsi" w:eastAsia="Arial" w:hAnsiTheme="majorHAnsi" w:cs="Arial"/>
      <w:b/>
      <w:color w:val="000000" w:themeColor="text1"/>
      <w:spacing w:val="80"/>
      <w:sz w:val="80"/>
      <w:szCs w:val="80"/>
      <w:lang w:val="en-US" w:eastAsia="en-US" w:bidi="en-US"/>
    </w:rPr>
  </w:style>
  <w:style w:type="paragraph" w:customStyle="1" w:styleId="B886E996F4574AF2A76B48DF0650BAE1">
    <w:name w:val="B886E996F4574AF2A76B48DF0650BAE1"/>
    <w:rsid w:val="004069EC"/>
    <w:rPr>
      <w:kern w:val="2"/>
      <w:lang w:val="en-US" w:eastAsia="en-US"/>
      <w14:ligatures w14:val="standardContextual"/>
    </w:rPr>
  </w:style>
  <w:style w:type="paragraph" w:customStyle="1" w:styleId="7EFC7A3E55F549D4B6FEA0226BF6E96D">
    <w:name w:val="7EFC7A3E55F549D4B6FEA0226BF6E96D"/>
    <w:rsid w:val="004069EC"/>
    <w:rPr>
      <w:kern w:val="2"/>
      <w:lang w:val="en-US" w:eastAsia="en-US"/>
      <w14:ligatures w14:val="standardContextual"/>
    </w:rPr>
  </w:style>
  <w:style w:type="paragraph" w:customStyle="1" w:styleId="580CA050ABE34D12AC5F5AC6D0C8D35B">
    <w:name w:val="580CA050ABE34D12AC5F5AC6D0C8D35B"/>
    <w:rsid w:val="00221B67"/>
    <w:pPr>
      <w:spacing w:line="278" w:lineRule="auto"/>
    </w:pPr>
    <w:rPr>
      <w:kern w:val="2"/>
      <w:sz w:val="24"/>
      <w:szCs w:val="30"/>
      <w:lang w:val="en-IN" w:eastAsia="en-IN" w:bidi="th-TH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wiss Design">
      <a:dk1>
        <a:sysClr val="windowText" lastClr="000000"/>
      </a:dk1>
      <a:lt1>
        <a:sysClr val="window" lastClr="FFFFFF"/>
      </a:lt1>
      <a:dk2>
        <a:srgbClr val="7CA655"/>
      </a:dk2>
      <a:lt2>
        <a:srgbClr val="E4E4E4"/>
      </a:lt2>
      <a:accent1>
        <a:srgbClr val="A9D4DB"/>
      </a:accent1>
      <a:accent2>
        <a:srgbClr val="FBE284"/>
      </a:accent2>
      <a:accent3>
        <a:srgbClr val="4495A2"/>
      </a:accent3>
      <a:accent4>
        <a:srgbClr val="AA5881"/>
      </a:accent4>
      <a:accent5>
        <a:srgbClr val="E06742"/>
      </a:accent5>
      <a:accent6>
        <a:srgbClr val="F9D448"/>
      </a:accent6>
      <a:hlink>
        <a:srgbClr val="4495A2"/>
      </a:hlink>
      <a:folHlink>
        <a:srgbClr val="AA5881"/>
      </a:folHlink>
    </a:clrScheme>
    <a:fontScheme name="Georgia">
      <a:maj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ackground xmlns="71af3243-3dd4-4a8d-8c0d-dd76da1f02a5">false</Background>
    <Status xmlns="71af3243-3dd4-4a8d-8c0d-dd76da1f02a5">Not started</Status>
    <_ip_UnifiedCompliancePolicyUIAction xmlns="http://schemas.microsoft.com/sharepoint/v3" xsi:nil="true"/>
    <Image xmlns="71af3243-3dd4-4a8d-8c0d-dd76da1f02a5">
      <Url xsi:nil="true"/>
      <Description xsi:nil="true"/>
    </Image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6" ma:contentTypeDescription="Create a new document." ma:contentTypeScope="" ma:versionID="ac37c1753acd5e330d2062ccec26ea66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3b340c7101c92c5120abd06486f94548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ECD7F8-8188-415F-89FF-67C8A396DC82}">
  <ds:schemaRefs>
    <ds:schemaRef ds:uri="http://schemas.microsoft.com/office/2006/metadata/properties"/>
    <ds:schemaRef ds:uri="http://schemas.microsoft.com/office/infopath/2007/PartnerControls"/>
    <ds:schemaRef ds:uri="71af3243-3dd4-4a8d-8c0d-dd76da1f02a5"/>
    <ds:schemaRef ds:uri="http://schemas.microsoft.com/sharepoint/v3"/>
    <ds:schemaRef ds:uri="230e9df3-be65-4c73-a93b-d1236ebd677e"/>
  </ds:schemaRefs>
</ds:datastoreItem>
</file>

<file path=customXml/itemProps2.xml><?xml version="1.0" encoding="utf-8"?>
<ds:datastoreItem xmlns:ds="http://schemas.openxmlformats.org/officeDocument/2006/customXml" ds:itemID="{9AD19CE2-764D-4612-B2F2-8403D226A7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A9EE9E-7457-461D-B560-015B0DD65D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39E36D0-0933-4CF4-913A-7D2E7A9F90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2025-01-31T07:07:00Z</dcterms:created>
  <dcterms:modified xsi:type="dcterms:W3CDTF">2025-02-07T10:34:00Z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